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F77459" w14:textId="77777777" w:rsidR="00C2452C" w:rsidRDefault="004A2A3E" w:rsidP="008C74E5">
      <w:pPr>
        <w:pStyle w:val="Heading1"/>
        <w:jc w:val="center"/>
      </w:pPr>
      <w:bookmarkStart w:id="0" w:name="_Toc308792480"/>
      <w:r w:rsidRPr="004A2A3E">
        <w:rPr>
          <w:caps w:val="0"/>
        </w:rPr>
        <w:t xml:space="preserve">Feeds for Resilient Aquatic Food Systems in Sub-Saharan Africa (FASA) </w:t>
      </w:r>
      <w:proofErr w:type="gramStart"/>
      <w:r w:rsidRPr="004A2A3E">
        <w:rPr>
          <w:caps w:val="0"/>
        </w:rPr>
        <w:t>project</w:t>
      </w:r>
      <w:r w:rsidR="00FD663D" w:rsidRPr="00FD663D">
        <w:rPr>
          <w:caps w:val="0"/>
        </w:rPr>
        <w:t xml:space="preserve"> </w:t>
      </w:r>
      <w:r w:rsidR="008F0B1C">
        <w:rPr>
          <w:rFonts w:hint="eastAsia"/>
          <w:caps w:val="0"/>
        </w:rPr>
        <w:t xml:space="preserve"> </w:t>
      </w:r>
      <w:r w:rsidR="0012009B">
        <w:rPr>
          <w:caps w:val="0"/>
        </w:rPr>
        <w:t>-</w:t>
      </w:r>
      <w:proofErr w:type="gramEnd"/>
      <w:r w:rsidR="0012009B">
        <w:rPr>
          <w:caps w:val="0"/>
        </w:rPr>
        <w:t xml:space="preserve"> </w:t>
      </w:r>
      <w:r w:rsidR="00C2452C">
        <w:rPr>
          <w:caps w:val="0"/>
        </w:rPr>
        <w:t xml:space="preserve">PhD Scholarship </w:t>
      </w:r>
      <w:bookmarkEnd w:id="0"/>
      <w:r w:rsidR="00C2452C">
        <w:rPr>
          <w:caps w:val="0"/>
        </w:rPr>
        <w:t>Application Form</w:t>
      </w:r>
      <w:r w:rsidR="008C74E5">
        <w:rPr>
          <w:caps w:val="0"/>
        </w:rPr>
        <w:t xml:space="preserve"> (202</w:t>
      </w:r>
      <w:r>
        <w:rPr>
          <w:caps w:val="0"/>
        </w:rPr>
        <w:t>3</w:t>
      </w:r>
      <w:r w:rsidR="008C74E5">
        <w:rPr>
          <w:caps w:val="0"/>
        </w:rPr>
        <w:t>)</w:t>
      </w:r>
    </w:p>
    <w:p w14:paraId="5A373DFE" w14:textId="77777777" w:rsidR="00C2452C" w:rsidRDefault="00C2452C">
      <w:pPr>
        <w:pStyle w:val="BodyText"/>
        <w:spacing w:line="276" w:lineRule="auto"/>
        <w:ind w:left="0"/>
        <w:rPr>
          <w:rFonts w:ascii="Calibri" w:hAnsi="Calibri"/>
          <w:b/>
          <w:bCs/>
        </w:rPr>
      </w:pPr>
    </w:p>
    <w:p w14:paraId="145213F1" w14:textId="77777777" w:rsidR="00C2452C" w:rsidRDefault="00C2452C">
      <w:pPr>
        <w:pStyle w:val="BodyText"/>
        <w:spacing w:line="276" w:lineRule="auto"/>
        <w:ind w:left="0"/>
        <w:jc w:val="both"/>
      </w:pPr>
      <w:r>
        <w:rPr>
          <w:rFonts w:ascii="Calibri" w:hAnsi="Calibri"/>
          <w:b/>
          <w:bCs/>
        </w:rPr>
        <w:t>Important</w:t>
      </w:r>
    </w:p>
    <w:p w14:paraId="2BD3AFC9" w14:textId="77777777" w:rsidR="00C2452C" w:rsidRDefault="00C2452C">
      <w:pPr>
        <w:pStyle w:val="BodyText"/>
        <w:widowControl/>
        <w:numPr>
          <w:ilvl w:val="0"/>
          <w:numId w:val="1"/>
        </w:numPr>
        <w:spacing w:line="276" w:lineRule="auto"/>
        <w:jc w:val="both"/>
      </w:pPr>
      <w:r>
        <w:rPr>
          <w:rFonts w:ascii="Calibri" w:hAnsi="Calibri"/>
          <w:bCs/>
        </w:rPr>
        <w:t xml:space="preserve">Please ensure all relevant sections are accurately and fully completed. </w:t>
      </w:r>
    </w:p>
    <w:p w14:paraId="730B8470" w14:textId="77777777" w:rsidR="00C2452C" w:rsidRDefault="00C2452C">
      <w:pPr>
        <w:pStyle w:val="BodyText"/>
        <w:widowControl/>
        <w:numPr>
          <w:ilvl w:val="0"/>
          <w:numId w:val="1"/>
        </w:numPr>
        <w:spacing w:line="276" w:lineRule="auto"/>
        <w:jc w:val="both"/>
      </w:pPr>
      <w:r>
        <w:rPr>
          <w:rFonts w:ascii="Calibri" w:hAnsi="Calibri"/>
          <w:bCs/>
        </w:rPr>
        <w:t>Applications lacking any of the supporting documents will not be considered.</w:t>
      </w:r>
    </w:p>
    <w:p w14:paraId="1BE4B566" w14:textId="77777777" w:rsidR="00C2452C" w:rsidRDefault="00C2452C">
      <w:pPr>
        <w:pStyle w:val="Heading1"/>
      </w:pPr>
      <w:bookmarkStart w:id="1" w:name="_Toc308792481"/>
      <w:r>
        <w:rPr>
          <w:rFonts w:ascii="Calibri" w:hAnsi="Calibri"/>
          <w:color w:val="3A679D"/>
          <w:sz w:val="32"/>
        </w:rPr>
        <w:t>1.  Personal information</w:t>
      </w:r>
      <w:bookmarkEnd w:id="1"/>
    </w:p>
    <w:tbl>
      <w:tblPr>
        <w:tblW w:w="0" w:type="auto"/>
        <w:tblInd w:w="113" w:type="dxa"/>
        <w:tblLayout w:type="fixed"/>
        <w:tblLook w:val="0000" w:firstRow="0" w:lastRow="0" w:firstColumn="0" w:lastColumn="0" w:noHBand="0" w:noVBand="0"/>
      </w:tblPr>
      <w:tblGrid>
        <w:gridCol w:w="3793"/>
        <w:gridCol w:w="5245"/>
      </w:tblGrid>
      <w:tr w:rsidR="00C2452C" w14:paraId="199A21AC" w14:textId="77777777">
        <w:trPr>
          <w:trHeight w:val="236"/>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300FD582" w14:textId="77777777" w:rsidR="00C2452C" w:rsidRDefault="00C2452C">
            <w:pPr>
              <w:pStyle w:val="BodyText"/>
              <w:spacing w:line="276" w:lineRule="auto"/>
              <w:ind w:left="0"/>
            </w:pPr>
            <w:r>
              <w:rPr>
                <w:rFonts w:ascii="Calibri" w:hAnsi="Calibri" w:cs="Tahoma"/>
              </w:rPr>
              <w:t>Title (Ms, Mr, Dr)</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6A7EB2B1" w14:textId="77777777" w:rsidR="00C2452C" w:rsidRDefault="00C2452C">
            <w:pPr>
              <w:pStyle w:val="BodyText"/>
              <w:spacing w:line="276" w:lineRule="auto"/>
              <w:ind w:left="0"/>
              <w:rPr>
                <w:rFonts w:ascii="Calibri" w:hAnsi="Calibri" w:cs="Tahoma"/>
              </w:rPr>
            </w:pPr>
          </w:p>
        </w:tc>
      </w:tr>
      <w:tr w:rsidR="00C2452C" w14:paraId="4561EDF9" w14:textId="77777777">
        <w:trPr>
          <w:trHeight w:val="236"/>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490A7024" w14:textId="77777777" w:rsidR="00C2452C" w:rsidRDefault="00C2452C">
            <w:pPr>
              <w:pStyle w:val="BodyText"/>
              <w:spacing w:line="276" w:lineRule="auto"/>
              <w:ind w:left="0"/>
            </w:pPr>
            <w:r>
              <w:rPr>
                <w:rFonts w:ascii="Calibri" w:hAnsi="Calibri" w:cs="Tahoma"/>
              </w:rPr>
              <w:t>Surname (family name)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307CF8CF" w14:textId="77777777" w:rsidR="00C2452C" w:rsidRDefault="00C2452C">
            <w:pPr>
              <w:pStyle w:val="BodyText"/>
              <w:spacing w:line="276" w:lineRule="auto"/>
              <w:ind w:left="0"/>
              <w:rPr>
                <w:rFonts w:ascii="Calibri" w:hAnsi="Calibri" w:cs="Tahoma"/>
              </w:rPr>
            </w:pPr>
          </w:p>
        </w:tc>
      </w:tr>
      <w:tr w:rsidR="00C2452C" w14:paraId="4042F643" w14:textId="77777777">
        <w:trPr>
          <w:trHeight w:val="237"/>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58F33BF4" w14:textId="77777777" w:rsidR="00C2452C" w:rsidRDefault="00C2452C">
            <w:pPr>
              <w:pStyle w:val="BodyText"/>
              <w:spacing w:line="276" w:lineRule="auto"/>
              <w:ind w:left="0"/>
            </w:pPr>
            <w:r>
              <w:rPr>
                <w:rFonts w:ascii="Calibri" w:hAnsi="Calibri" w:cs="Tahoma"/>
              </w:rPr>
              <w:t>Other names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064FD8F6" w14:textId="77777777" w:rsidR="00C2452C" w:rsidRDefault="00C2452C">
            <w:pPr>
              <w:pStyle w:val="BodyText"/>
              <w:spacing w:line="276" w:lineRule="auto"/>
              <w:ind w:left="0"/>
              <w:rPr>
                <w:rFonts w:ascii="Calibri" w:hAnsi="Calibri" w:cs="Tahoma"/>
              </w:rPr>
            </w:pPr>
          </w:p>
        </w:tc>
      </w:tr>
      <w:tr w:rsidR="00C2452C" w14:paraId="2E7F7589"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63EE3836" w14:textId="77777777" w:rsidR="00C2452C" w:rsidRDefault="00C2452C">
            <w:pPr>
              <w:pStyle w:val="BodyText"/>
              <w:spacing w:line="276" w:lineRule="auto"/>
              <w:ind w:left="0"/>
            </w:pPr>
            <w:r>
              <w:rPr>
                <w:rFonts w:ascii="Calibri" w:hAnsi="Calibri" w:cs="Tahoma"/>
              </w:rPr>
              <w:t>Gender</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44EF6195" w14:textId="77777777" w:rsidR="00C2452C" w:rsidRDefault="00C2452C">
            <w:pPr>
              <w:pStyle w:val="BodyText"/>
              <w:spacing w:line="276" w:lineRule="auto"/>
              <w:ind w:left="0"/>
              <w:rPr>
                <w:rFonts w:ascii="Calibri" w:hAnsi="Calibri" w:cs="Tahoma"/>
              </w:rPr>
            </w:pPr>
          </w:p>
        </w:tc>
      </w:tr>
      <w:tr w:rsidR="00C2452C" w14:paraId="65AC3F2F"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6ACCCB87" w14:textId="77777777" w:rsidR="00C2452C" w:rsidRDefault="00C2452C">
            <w:pPr>
              <w:pStyle w:val="BodyText"/>
              <w:spacing w:line="276" w:lineRule="auto"/>
              <w:ind w:left="0"/>
            </w:pPr>
            <w:r>
              <w:rPr>
                <w:rFonts w:ascii="Calibri" w:hAnsi="Calibri" w:cs="Tahoma"/>
              </w:rPr>
              <w:t>Nationality</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4DA8F42D" w14:textId="77777777" w:rsidR="00C2452C" w:rsidRDefault="00C2452C">
            <w:pPr>
              <w:pStyle w:val="BodyText"/>
              <w:spacing w:line="276" w:lineRule="auto"/>
              <w:ind w:left="0"/>
              <w:rPr>
                <w:rFonts w:ascii="Calibri" w:hAnsi="Calibri" w:cs="Tahoma"/>
              </w:rPr>
            </w:pPr>
          </w:p>
        </w:tc>
      </w:tr>
      <w:tr w:rsidR="00C2452C" w14:paraId="410C70A6"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1C00C9F0" w14:textId="77777777" w:rsidR="00C2452C" w:rsidRDefault="00C2452C">
            <w:pPr>
              <w:pStyle w:val="BodyText"/>
              <w:spacing w:line="276" w:lineRule="auto"/>
              <w:ind w:left="0"/>
            </w:pPr>
            <w:r>
              <w:rPr>
                <w:rFonts w:ascii="Calibri" w:hAnsi="Calibri" w:cs="Tahoma"/>
              </w:rPr>
              <w:t>Country of residence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654FCA30" w14:textId="77777777" w:rsidR="00C2452C" w:rsidRDefault="00C2452C">
            <w:pPr>
              <w:pStyle w:val="BodyText"/>
              <w:spacing w:line="276" w:lineRule="auto"/>
              <w:ind w:left="0"/>
              <w:rPr>
                <w:rFonts w:ascii="Calibri" w:hAnsi="Calibri" w:cs="Tahoma"/>
              </w:rPr>
            </w:pPr>
          </w:p>
        </w:tc>
      </w:tr>
      <w:tr w:rsidR="00C2452C" w14:paraId="4AB9EF1C"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154A68A6" w14:textId="77777777" w:rsidR="00C2452C" w:rsidRDefault="00C2452C">
            <w:pPr>
              <w:pStyle w:val="BodyText"/>
              <w:spacing w:line="276" w:lineRule="auto"/>
              <w:ind w:left="0"/>
            </w:pPr>
            <w:r>
              <w:rPr>
                <w:rFonts w:ascii="Calibri" w:hAnsi="Calibri" w:cs="Tahoma"/>
              </w:rPr>
              <w:t>Date of birth</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629D61B3" w14:textId="77777777" w:rsidR="00C2452C" w:rsidRDefault="00C2452C">
            <w:pPr>
              <w:pStyle w:val="BodyText"/>
              <w:spacing w:line="276" w:lineRule="auto"/>
              <w:ind w:left="0"/>
              <w:rPr>
                <w:rFonts w:ascii="Calibri" w:hAnsi="Calibri" w:cs="Tahoma"/>
              </w:rPr>
            </w:pPr>
          </w:p>
        </w:tc>
      </w:tr>
      <w:tr w:rsidR="00C2452C" w14:paraId="1B5C2B22" w14:textId="77777777">
        <w:trPr>
          <w:cantSplit/>
          <w:trHeight w:val="301"/>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5A16F244" w14:textId="77777777" w:rsidR="00C2452C" w:rsidRDefault="00C2452C">
            <w:pPr>
              <w:pStyle w:val="BodyText"/>
              <w:spacing w:line="276" w:lineRule="auto"/>
              <w:ind w:left="0"/>
            </w:pPr>
            <w:r>
              <w:rPr>
                <w:rFonts w:ascii="Calibri" w:hAnsi="Calibri" w:cs="Tahoma"/>
              </w:rPr>
              <w:t>Postal address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3D590687" w14:textId="77777777" w:rsidR="00C2452C" w:rsidRDefault="00C2452C">
            <w:pPr>
              <w:pStyle w:val="BodyText"/>
              <w:spacing w:line="276" w:lineRule="auto"/>
              <w:ind w:left="0"/>
              <w:rPr>
                <w:rFonts w:ascii="Calibri" w:hAnsi="Calibri" w:cs="Tahoma"/>
              </w:rPr>
            </w:pPr>
          </w:p>
        </w:tc>
      </w:tr>
      <w:tr w:rsidR="00C2452C" w14:paraId="1601C9BD" w14:textId="77777777">
        <w:trPr>
          <w:cantSplit/>
          <w:trHeight w:val="225"/>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39EF72C5" w14:textId="77777777" w:rsidR="00C2452C" w:rsidRDefault="00C2452C">
            <w:pPr>
              <w:pStyle w:val="BodyText"/>
              <w:spacing w:line="276" w:lineRule="auto"/>
              <w:ind w:left="0"/>
            </w:pPr>
            <w:r>
              <w:rPr>
                <w:rFonts w:ascii="Calibri" w:hAnsi="Calibri" w:cs="Tahoma"/>
              </w:rPr>
              <w:t xml:space="preserve">Physical Address </w:t>
            </w:r>
            <w:r>
              <w:rPr>
                <w:rFonts w:ascii="Calibri" w:hAnsi="Calibri" w:cs="Tahoma"/>
                <w:i/>
                <w:iCs/>
              </w:rPr>
              <w:t>(if different from above)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3212CAFB" w14:textId="77777777" w:rsidR="00C2452C" w:rsidRDefault="00C2452C">
            <w:pPr>
              <w:pStyle w:val="BodyText"/>
              <w:spacing w:line="276" w:lineRule="auto"/>
              <w:ind w:left="0"/>
              <w:rPr>
                <w:rFonts w:ascii="Calibri" w:hAnsi="Calibri" w:cs="Tahoma"/>
              </w:rPr>
            </w:pPr>
          </w:p>
        </w:tc>
      </w:tr>
      <w:tr w:rsidR="00C2452C" w14:paraId="3CE53F5A"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5DA5273C" w14:textId="77777777" w:rsidR="00C2452C" w:rsidRDefault="00C2452C">
            <w:pPr>
              <w:pStyle w:val="BodyText"/>
              <w:spacing w:line="276" w:lineRule="auto"/>
              <w:ind w:left="0"/>
            </w:pPr>
            <w:r>
              <w:rPr>
                <w:rFonts w:ascii="Calibri" w:hAnsi="Calibri" w:cs="Tahoma"/>
              </w:rPr>
              <w:t>Telephone number (include country code if outside of Kenya)</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23DEFEE4" w14:textId="77777777" w:rsidR="00C2452C" w:rsidRDefault="00C2452C">
            <w:pPr>
              <w:pStyle w:val="BodyText"/>
              <w:spacing w:line="276" w:lineRule="auto"/>
              <w:ind w:left="0"/>
              <w:rPr>
                <w:rFonts w:ascii="Calibri" w:hAnsi="Calibri" w:cs="Tahoma"/>
              </w:rPr>
            </w:pPr>
          </w:p>
        </w:tc>
      </w:tr>
      <w:tr w:rsidR="00C2452C" w14:paraId="45EAFA52"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41BC4752" w14:textId="77777777" w:rsidR="00C2452C" w:rsidRDefault="00C2452C">
            <w:pPr>
              <w:pStyle w:val="BodyText"/>
              <w:spacing w:line="276" w:lineRule="auto"/>
              <w:ind w:left="0"/>
            </w:pPr>
            <w:r>
              <w:rPr>
                <w:rFonts w:ascii="Calibri" w:hAnsi="Calibri" w:cs="Tahoma"/>
              </w:rPr>
              <w:t>Mobile number</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6F08F6A5" w14:textId="77777777" w:rsidR="00C2452C" w:rsidRDefault="00C2452C">
            <w:pPr>
              <w:pStyle w:val="BodyText"/>
              <w:spacing w:line="276" w:lineRule="auto"/>
              <w:ind w:left="0"/>
              <w:rPr>
                <w:rFonts w:ascii="Calibri" w:hAnsi="Calibri" w:cs="Tahoma"/>
              </w:rPr>
            </w:pPr>
          </w:p>
        </w:tc>
      </w:tr>
      <w:tr w:rsidR="00C2452C" w14:paraId="4EC25583"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629208A8" w14:textId="77777777" w:rsidR="00C2452C" w:rsidRDefault="00C2452C">
            <w:pPr>
              <w:pStyle w:val="BodyText"/>
              <w:spacing w:line="276" w:lineRule="auto"/>
              <w:ind w:left="0"/>
            </w:pPr>
            <w:r>
              <w:rPr>
                <w:rFonts w:ascii="Calibri" w:hAnsi="Calibri" w:cs="Tahoma"/>
              </w:rPr>
              <w:t>Email address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17631250" w14:textId="77777777" w:rsidR="00C2452C" w:rsidRDefault="00C2452C">
            <w:pPr>
              <w:pStyle w:val="BodyText"/>
              <w:spacing w:line="276" w:lineRule="auto"/>
              <w:ind w:left="0"/>
              <w:rPr>
                <w:rFonts w:ascii="Calibri" w:hAnsi="Calibri" w:cs="Tahoma"/>
              </w:rPr>
            </w:pPr>
          </w:p>
        </w:tc>
      </w:tr>
      <w:tr w:rsidR="00C2452C" w14:paraId="78C2F94A"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10576340" w14:textId="77777777" w:rsidR="00C2452C" w:rsidRDefault="00C2452C">
            <w:pPr>
              <w:pStyle w:val="BodyText"/>
              <w:spacing w:line="276" w:lineRule="auto"/>
              <w:ind w:left="0"/>
            </w:pPr>
            <w:r>
              <w:rPr>
                <w:rFonts w:ascii="Calibri" w:hAnsi="Calibri" w:cs="Tahoma"/>
              </w:rPr>
              <w:t>Alternative email address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03874DDE" w14:textId="77777777" w:rsidR="00C2452C" w:rsidRDefault="00C2452C">
            <w:pPr>
              <w:pStyle w:val="BodyText"/>
              <w:spacing w:line="276" w:lineRule="auto"/>
              <w:ind w:left="0"/>
              <w:rPr>
                <w:rFonts w:ascii="Calibri" w:hAnsi="Calibri" w:cs="Tahoma"/>
              </w:rPr>
            </w:pPr>
          </w:p>
        </w:tc>
      </w:tr>
      <w:tr w:rsidR="00C2452C" w14:paraId="233DF746"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6AE27C33" w14:textId="77777777" w:rsidR="00C2452C" w:rsidRDefault="00C2452C">
            <w:pPr>
              <w:pStyle w:val="BodyText"/>
              <w:spacing w:line="276" w:lineRule="auto"/>
              <w:ind w:left="0"/>
            </w:pPr>
            <w:r>
              <w:rPr>
                <w:rFonts w:ascii="Calibri" w:hAnsi="Calibri" w:cs="Tahoma"/>
              </w:rPr>
              <w:t>Skype address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0DC39529" w14:textId="77777777" w:rsidR="00C2452C" w:rsidRDefault="00C2452C">
            <w:pPr>
              <w:pStyle w:val="BodyText"/>
              <w:spacing w:line="276" w:lineRule="auto"/>
              <w:ind w:left="0"/>
              <w:rPr>
                <w:rFonts w:ascii="Calibri" w:hAnsi="Calibri" w:cs="Tahoma"/>
              </w:rPr>
            </w:pPr>
          </w:p>
        </w:tc>
      </w:tr>
      <w:tr w:rsidR="00C2452C" w14:paraId="12298CC8"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1B4406CF" w14:textId="77777777" w:rsidR="00C2452C" w:rsidRDefault="00C2452C">
            <w:pPr>
              <w:widowControl w:val="0"/>
            </w:pPr>
            <w:r>
              <w:rPr>
                <w:sz w:val="20"/>
                <w:szCs w:val="20"/>
              </w:rPr>
              <w:t xml:space="preserve">Qualified </w:t>
            </w:r>
            <w:r>
              <w:rPr>
                <w:rFonts w:cs="Arial"/>
                <w:color w:val="000000"/>
                <w:sz w:val="20"/>
                <w:szCs w:val="20"/>
              </w:rPr>
              <w:t>candidates from less privileged regions or groups as well as candidates with disabilities are encouraged to apply. Please indicate if any of these criteria apply to you.</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1BC5E687" w14:textId="77777777" w:rsidR="00C2452C" w:rsidRDefault="00C2452C">
            <w:pPr>
              <w:widowControl w:val="0"/>
              <w:spacing w:line="276" w:lineRule="auto"/>
              <w:jc w:val="both"/>
              <w:rPr>
                <w:sz w:val="20"/>
                <w:szCs w:val="20"/>
              </w:rPr>
            </w:pPr>
          </w:p>
        </w:tc>
      </w:tr>
    </w:tbl>
    <w:p w14:paraId="5F0A8FEC" w14:textId="77777777" w:rsidR="00C2452C" w:rsidRDefault="00C2452C">
      <w:pPr>
        <w:pStyle w:val="Heading1"/>
      </w:pPr>
      <w:bookmarkStart w:id="2" w:name="_Toc308792482"/>
      <w:r>
        <w:rPr>
          <w:rFonts w:ascii="Calibri" w:hAnsi="Calibri"/>
          <w:color w:val="3A679D"/>
          <w:sz w:val="32"/>
        </w:rPr>
        <w:t>2.  ENGLISH Language proficiency</w:t>
      </w:r>
      <w:bookmarkEnd w:id="2"/>
    </w:p>
    <w:p w14:paraId="33404493" w14:textId="77777777" w:rsidR="00C2452C" w:rsidRDefault="00C2452C">
      <w:pPr>
        <w:pStyle w:val="BodyText"/>
        <w:spacing w:line="276" w:lineRule="auto"/>
        <w:ind w:left="0"/>
        <w:jc w:val="both"/>
      </w:pPr>
      <w:r>
        <w:rPr>
          <w:rFonts w:ascii="Calibri" w:hAnsi="Calibri" w:cs="Tahoma"/>
          <w:i/>
          <w:iCs/>
        </w:rPr>
        <w:t xml:space="preserve">Indicate </w:t>
      </w:r>
      <w:proofErr w:type="gramStart"/>
      <w:r>
        <w:rPr>
          <w:rFonts w:ascii="Calibri" w:hAnsi="Calibri" w:cs="Tahoma"/>
          <w:i/>
          <w:iCs/>
        </w:rPr>
        <w:t>you</w:t>
      </w:r>
      <w:proofErr w:type="gramEnd"/>
      <w:r>
        <w:rPr>
          <w:rFonts w:ascii="Calibri" w:hAnsi="Calibri" w:cs="Tahoma"/>
          <w:i/>
          <w:iCs/>
        </w:rPr>
        <w:t xml:space="preserve"> proficiency in the English language. Use the following Proficiency Levels to indicate your speaking, </w:t>
      </w:r>
      <w:proofErr w:type="gramStart"/>
      <w:r>
        <w:rPr>
          <w:rFonts w:ascii="Calibri" w:hAnsi="Calibri" w:cs="Tahoma"/>
          <w:i/>
          <w:iCs/>
        </w:rPr>
        <w:t>reading</w:t>
      </w:r>
      <w:proofErr w:type="gramEnd"/>
      <w:r>
        <w:rPr>
          <w:rFonts w:ascii="Calibri" w:hAnsi="Calibri" w:cs="Tahoma"/>
          <w:i/>
          <w:iCs/>
        </w:rPr>
        <w:t xml:space="preserve"> and writing abilities. </w:t>
      </w:r>
    </w:p>
    <w:p w14:paraId="43938E33" w14:textId="77777777" w:rsidR="00C2452C" w:rsidRDefault="00C2452C">
      <w:pPr>
        <w:jc w:val="both"/>
      </w:pPr>
      <w:r>
        <w:rPr>
          <w:b/>
          <w:sz w:val="20"/>
          <w:szCs w:val="20"/>
        </w:rPr>
        <w:t xml:space="preserve">1= Fluent Level: </w:t>
      </w:r>
      <w:r>
        <w:rPr>
          <w:sz w:val="20"/>
          <w:szCs w:val="20"/>
        </w:rPr>
        <w:t>You are extremely competent in this language.</w:t>
      </w:r>
    </w:p>
    <w:p w14:paraId="0EC3095B" w14:textId="77777777" w:rsidR="00C2452C" w:rsidRDefault="00C2452C">
      <w:pPr>
        <w:jc w:val="both"/>
      </w:pPr>
      <w:r>
        <w:rPr>
          <w:rFonts w:eastAsia="Times New Roman"/>
          <w:b/>
          <w:bCs/>
          <w:sz w:val="20"/>
          <w:szCs w:val="20"/>
        </w:rPr>
        <w:t xml:space="preserve">2= Professional Level: </w:t>
      </w:r>
      <w:r>
        <w:rPr>
          <w:sz w:val="20"/>
          <w:szCs w:val="20"/>
        </w:rPr>
        <w:t xml:space="preserve">You are experienced enough with the language to use it professionally. You can easily engage a native speaker of this language. </w:t>
      </w:r>
    </w:p>
    <w:p w14:paraId="6B4A9ED4" w14:textId="77777777" w:rsidR="00C2452C" w:rsidRDefault="00C2452C">
      <w:pPr>
        <w:jc w:val="both"/>
      </w:pPr>
      <w:r>
        <w:rPr>
          <w:rFonts w:eastAsia="Times New Roman"/>
          <w:b/>
          <w:bCs/>
          <w:sz w:val="20"/>
          <w:szCs w:val="20"/>
        </w:rPr>
        <w:t xml:space="preserve">3= Basic Level: </w:t>
      </w:r>
      <w:r>
        <w:rPr>
          <w:sz w:val="20"/>
          <w:szCs w:val="20"/>
        </w:rPr>
        <w:t xml:space="preserve">You have basic speaking and comprehension skills in this language. You </w:t>
      </w:r>
      <w:proofErr w:type="gramStart"/>
      <w:r>
        <w:rPr>
          <w:sz w:val="20"/>
          <w:szCs w:val="20"/>
        </w:rPr>
        <w:t>are able to</w:t>
      </w:r>
      <w:proofErr w:type="gramEnd"/>
      <w:r>
        <w:rPr>
          <w:sz w:val="20"/>
          <w:szCs w:val="20"/>
        </w:rPr>
        <w:t xml:space="preserve"> express yourself in this language and you can exchange basic ideas with someone who knows this language. You can read and write in this language, but it requires some effort.</w:t>
      </w:r>
    </w:p>
    <w:p w14:paraId="28BC22C1" w14:textId="77777777" w:rsidR="00C2452C" w:rsidRDefault="00C2452C">
      <w:pPr>
        <w:jc w:val="both"/>
      </w:pPr>
      <w:r>
        <w:rPr>
          <w:rFonts w:eastAsia="Times New Roman"/>
          <w:b/>
          <w:bCs/>
          <w:sz w:val="20"/>
          <w:szCs w:val="20"/>
        </w:rPr>
        <w:t xml:space="preserve">4= Beginner Level: </w:t>
      </w:r>
      <w:r>
        <w:rPr>
          <w:sz w:val="20"/>
          <w:szCs w:val="20"/>
        </w:rPr>
        <w:t>You are basically a student of the language and enjoy working with it, but currently find it difficult to have a fluent conversation in this language or apply the language to a work situation.</w:t>
      </w:r>
    </w:p>
    <w:p w14:paraId="548E03C7" w14:textId="77777777" w:rsidR="00C2452C" w:rsidRDefault="00C2452C">
      <w:pPr>
        <w:jc w:val="both"/>
        <w:rPr>
          <w:rFonts w:eastAsia="MS Gothic"/>
          <w:bCs/>
          <w:caps/>
          <w:color w:val="3A679D"/>
          <w:sz w:val="36"/>
          <w:szCs w:val="32"/>
        </w:rPr>
      </w:pPr>
    </w:p>
    <w:p w14:paraId="6733D5F0" w14:textId="77777777" w:rsidR="00111628" w:rsidRPr="00111628" w:rsidRDefault="00111628" w:rsidP="00111628">
      <w:pPr>
        <w:rPr>
          <w:sz w:val="20"/>
          <w:szCs w:val="20"/>
        </w:rPr>
      </w:pPr>
    </w:p>
    <w:p w14:paraId="4AA34090" w14:textId="77777777" w:rsidR="00111628" w:rsidRPr="00111628" w:rsidRDefault="00111628" w:rsidP="00111628">
      <w:pPr>
        <w:rPr>
          <w:sz w:val="20"/>
          <w:szCs w:val="20"/>
        </w:rPr>
      </w:pPr>
    </w:p>
    <w:p w14:paraId="73F0AF1F" w14:textId="77777777" w:rsidR="00111628" w:rsidRPr="00111628" w:rsidRDefault="00111628" w:rsidP="00111628">
      <w:pPr>
        <w:tabs>
          <w:tab w:val="left" w:pos="6717"/>
        </w:tabs>
        <w:rPr>
          <w:sz w:val="20"/>
          <w:szCs w:val="20"/>
        </w:rPr>
      </w:pPr>
      <w:r>
        <w:rPr>
          <w:sz w:val="20"/>
          <w:szCs w:val="20"/>
        </w:rPr>
        <w:tab/>
      </w:r>
    </w:p>
    <w:tbl>
      <w:tblPr>
        <w:tblpPr w:leftFromText="180" w:rightFromText="180" w:vertAnchor="text" w:tblpY="1"/>
        <w:tblOverlap w:val="never"/>
        <w:tblW w:w="0" w:type="auto"/>
        <w:tblLayout w:type="fixed"/>
        <w:tblLook w:val="0000" w:firstRow="0" w:lastRow="0" w:firstColumn="0" w:lastColumn="0" w:noHBand="0" w:noVBand="0"/>
      </w:tblPr>
      <w:tblGrid>
        <w:gridCol w:w="1898"/>
        <w:gridCol w:w="1900"/>
        <w:gridCol w:w="1872"/>
      </w:tblGrid>
      <w:tr w:rsidR="00C2452C" w14:paraId="5A0C7526" w14:textId="77777777" w:rsidTr="00111628">
        <w:trPr>
          <w:cantSplit/>
        </w:trPr>
        <w:tc>
          <w:tcPr>
            <w:tcW w:w="5670" w:type="dxa"/>
            <w:gridSpan w:val="3"/>
            <w:tcBorders>
              <w:top w:val="single" w:sz="4" w:space="0" w:color="000000"/>
              <w:left w:val="single" w:sz="4" w:space="0" w:color="000000"/>
              <w:bottom w:val="single" w:sz="4" w:space="0" w:color="000000"/>
              <w:right w:val="single" w:sz="4" w:space="0" w:color="000000"/>
            </w:tcBorders>
            <w:shd w:val="clear" w:color="auto" w:fill="F2F2F2"/>
          </w:tcPr>
          <w:p w14:paraId="737B3E28" w14:textId="77777777" w:rsidR="00C2452C" w:rsidRDefault="00C2452C" w:rsidP="00111628">
            <w:pPr>
              <w:pStyle w:val="BodyText"/>
              <w:spacing w:line="276" w:lineRule="auto"/>
              <w:ind w:left="0"/>
              <w:jc w:val="center"/>
            </w:pPr>
            <w:r>
              <w:rPr>
                <w:rFonts w:ascii="Calibri" w:hAnsi="Calibri" w:cs="Tahoma"/>
                <w:b/>
                <w:bCs/>
              </w:rPr>
              <w:lastRenderedPageBreak/>
              <w:t>English proficiency Level (please insert appropriate levels)</w:t>
            </w:r>
          </w:p>
        </w:tc>
      </w:tr>
      <w:tr w:rsidR="00C2452C" w14:paraId="6411A3A2" w14:textId="77777777" w:rsidTr="00111628">
        <w:trPr>
          <w:cantSplit/>
        </w:trPr>
        <w:tc>
          <w:tcPr>
            <w:tcW w:w="1898" w:type="dxa"/>
            <w:tcBorders>
              <w:top w:val="single" w:sz="4" w:space="0" w:color="000000"/>
              <w:left w:val="single" w:sz="4" w:space="0" w:color="000000"/>
              <w:bottom w:val="single" w:sz="4" w:space="0" w:color="000000"/>
              <w:right w:val="single" w:sz="4" w:space="0" w:color="000000"/>
            </w:tcBorders>
            <w:shd w:val="clear" w:color="auto" w:fill="D9D9D9"/>
          </w:tcPr>
          <w:p w14:paraId="2AF70CF2" w14:textId="77777777" w:rsidR="00C2452C" w:rsidRDefault="00C2452C" w:rsidP="00111628">
            <w:pPr>
              <w:pStyle w:val="BodyText"/>
              <w:spacing w:line="276" w:lineRule="auto"/>
              <w:ind w:left="0"/>
            </w:pPr>
            <w:r>
              <w:rPr>
                <w:rFonts w:ascii="Calibri" w:hAnsi="Calibri" w:cs="Tahoma"/>
                <w:b/>
                <w:bCs/>
              </w:rPr>
              <w:t xml:space="preserve">Speak </w:t>
            </w:r>
          </w:p>
        </w:tc>
        <w:tc>
          <w:tcPr>
            <w:tcW w:w="1900" w:type="dxa"/>
            <w:tcBorders>
              <w:top w:val="single" w:sz="4" w:space="0" w:color="000000"/>
              <w:left w:val="single" w:sz="4" w:space="0" w:color="000000"/>
              <w:bottom w:val="single" w:sz="4" w:space="0" w:color="000000"/>
              <w:right w:val="single" w:sz="4" w:space="0" w:color="000000"/>
            </w:tcBorders>
            <w:shd w:val="clear" w:color="auto" w:fill="D9D9D9"/>
          </w:tcPr>
          <w:p w14:paraId="62B86718" w14:textId="77777777" w:rsidR="00C2452C" w:rsidRDefault="00C2452C" w:rsidP="00111628">
            <w:pPr>
              <w:pStyle w:val="BodyText"/>
              <w:spacing w:line="276" w:lineRule="auto"/>
              <w:ind w:left="0"/>
            </w:pPr>
            <w:r>
              <w:rPr>
                <w:rFonts w:ascii="Calibri" w:hAnsi="Calibri" w:cs="Tahoma"/>
                <w:b/>
                <w:bCs/>
              </w:rPr>
              <w:t>Read</w:t>
            </w:r>
          </w:p>
        </w:tc>
        <w:tc>
          <w:tcPr>
            <w:tcW w:w="1872" w:type="dxa"/>
            <w:tcBorders>
              <w:top w:val="single" w:sz="4" w:space="0" w:color="000000"/>
              <w:left w:val="single" w:sz="4" w:space="0" w:color="000000"/>
              <w:bottom w:val="single" w:sz="4" w:space="0" w:color="000000"/>
              <w:right w:val="single" w:sz="4" w:space="0" w:color="000000"/>
            </w:tcBorders>
            <w:shd w:val="clear" w:color="auto" w:fill="D9D9D9"/>
          </w:tcPr>
          <w:p w14:paraId="5757F2FC" w14:textId="77777777" w:rsidR="00C2452C" w:rsidRDefault="00C2452C" w:rsidP="00111628">
            <w:pPr>
              <w:pStyle w:val="BodyText"/>
              <w:spacing w:line="276" w:lineRule="auto"/>
              <w:ind w:left="0"/>
            </w:pPr>
            <w:r>
              <w:rPr>
                <w:rFonts w:ascii="Calibri" w:hAnsi="Calibri" w:cs="Tahoma"/>
                <w:b/>
                <w:bCs/>
              </w:rPr>
              <w:t>Write</w:t>
            </w:r>
          </w:p>
        </w:tc>
      </w:tr>
      <w:tr w:rsidR="00C2452C" w14:paraId="08D9D5A3" w14:textId="77777777" w:rsidTr="00111628">
        <w:trPr>
          <w:cantSplit/>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14:paraId="13BF61E2" w14:textId="77777777" w:rsidR="00C2452C" w:rsidRDefault="00C2452C" w:rsidP="00111628">
            <w:pPr>
              <w:pStyle w:val="BodyText"/>
              <w:spacing w:line="276" w:lineRule="auto"/>
              <w:ind w:left="0"/>
              <w:rPr>
                <w:rFonts w:ascii="Calibri" w:hAnsi="Calibri" w:cs="Tahoma"/>
                <w:bCs/>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Pr>
          <w:p w14:paraId="301AE163" w14:textId="77777777" w:rsidR="00C2452C" w:rsidRDefault="00C2452C" w:rsidP="00111628">
            <w:pPr>
              <w:pStyle w:val="BodyText"/>
              <w:spacing w:line="276" w:lineRule="auto"/>
              <w:ind w:left="0"/>
              <w:rPr>
                <w:rFonts w:ascii="Calibri" w:hAnsi="Calibri" w:cs="Tahoma"/>
                <w:bCs/>
              </w:rPr>
            </w:pPr>
          </w:p>
        </w:tc>
        <w:tc>
          <w:tcPr>
            <w:tcW w:w="1872" w:type="dxa"/>
            <w:tcBorders>
              <w:top w:val="single" w:sz="4" w:space="0" w:color="000000"/>
              <w:left w:val="single" w:sz="4" w:space="0" w:color="000000"/>
              <w:bottom w:val="single" w:sz="4" w:space="0" w:color="000000"/>
              <w:right w:val="single" w:sz="4" w:space="0" w:color="000000"/>
            </w:tcBorders>
            <w:shd w:val="clear" w:color="auto" w:fill="auto"/>
          </w:tcPr>
          <w:p w14:paraId="124554FB" w14:textId="77777777" w:rsidR="00C2452C" w:rsidRDefault="00C2452C" w:rsidP="00111628">
            <w:pPr>
              <w:pStyle w:val="BodyText"/>
              <w:spacing w:line="276" w:lineRule="auto"/>
              <w:ind w:left="0"/>
              <w:rPr>
                <w:rFonts w:ascii="Calibri" w:hAnsi="Calibri" w:cs="Tahoma"/>
                <w:bCs/>
              </w:rPr>
            </w:pPr>
          </w:p>
        </w:tc>
      </w:tr>
    </w:tbl>
    <w:p w14:paraId="27E58763" w14:textId="77777777" w:rsidR="00C2452C" w:rsidRDefault="00111628">
      <w:pPr>
        <w:pStyle w:val="Heading1"/>
      </w:pPr>
      <w:bookmarkStart w:id="3" w:name="_Toc308792483"/>
      <w:r>
        <w:rPr>
          <w:rFonts w:ascii="Calibri" w:hAnsi="Calibri"/>
          <w:color w:val="3A679D"/>
        </w:rPr>
        <w:br w:type="textWrapping" w:clear="all"/>
      </w:r>
      <w:r w:rsidR="00C2452C">
        <w:rPr>
          <w:rFonts w:ascii="Calibri" w:hAnsi="Calibri"/>
          <w:color w:val="3A679D"/>
        </w:rPr>
        <w:t>3.  PROFESSIONAL EXPERIENCE</w:t>
      </w:r>
      <w:bookmarkEnd w:id="3"/>
    </w:p>
    <w:p w14:paraId="2B87AB25" w14:textId="77777777" w:rsidR="00C2452C" w:rsidRDefault="00C2452C">
      <w:pPr>
        <w:pStyle w:val="BodyText"/>
        <w:widowControl/>
        <w:numPr>
          <w:ilvl w:val="0"/>
          <w:numId w:val="2"/>
        </w:numPr>
        <w:spacing w:line="276" w:lineRule="auto"/>
        <w:ind w:left="567" w:hanging="141"/>
        <w:jc w:val="both"/>
      </w:pPr>
      <w:r>
        <w:rPr>
          <w:rFonts w:ascii="Calibri" w:hAnsi="Calibri" w:cs="Tahoma"/>
          <w:b/>
          <w:bCs/>
        </w:rPr>
        <w:t>Educational background</w:t>
      </w:r>
    </w:p>
    <w:p w14:paraId="0EBD7D8A" w14:textId="77777777" w:rsidR="00C2452C" w:rsidRDefault="00C2452C">
      <w:pPr>
        <w:pStyle w:val="BodyText"/>
        <w:widowControl/>
        <w:spacing w:line="276" w:lineRule="auto"/>
        <w:ind w:left="0"/>
        <w:jc w:val="both"/>
      </w:pPr>
      <w:r>
        <w:rPr>
          <w:rFonts w:ascii="Calibri" w:hAnsi="Calibri" w:cs="Tahoma"/>
        </w:rPr>
        <w:t>Beginning with the most recent institution, list all universities and colleges attended and qualifications obtained (include your current MSc)</w:t>
      </w:r>
    </w:p>
    <w:tbl>
      <w:tblPr>
        <w:tblW w:w="0" w:type="auto"/>
        <w:tblInd w:w="113" w:type="dxa"/>
        <w:tblLayout w:type="fixed"/>
        <w:tblLook w:val="0000" w:firstRow="0" w:lastRow="0" w:firstColumn="0" w:lastColumn="0" w:noHBand="0" w:noVBand="0"/>
      </w:tblPr>
      <w:tblGrid>
        <w:gridCol w:w="534"/>
        <w:gridCol w:w="2126"/>
        <w:gridCol w:w="779"/>
        <w:gridCol w:w="780"/>
        <w:gridCol w:w="1842"/>
        <w:gridCol w:w="1559"/>
        <w:gridCol w:w="1418"/>
      </w:tblGrid>
      <w:tr w:rsidR="00C2452C" w14:paraId="4211F534" w14:textId="77777777">
        <w:tc>
          <w:tcPr>
            <w:tcW w:w="534" w:type="dxa"/>
            <w:tcBorders>
              <w:top w:val="single" w:sz="4" w:space="0" w:color="000000"/>
              <w:left w:val="single" w:sz="4" w:space="0" w:color="000000"/>
              <w:bottom w:val="single" w:sz="4" w:space="0" w:color="000000"/>
              <w:right w:val="single" w:sz="4" w:space="0" w:color="000000"/>
            </w:tcBorders>
            <w:shd w:val="clear" w:color="auto" w:fill="D9D9D9"/>
          </w:tcPr>
          <w:p w14:paraId="1685DB78" w14:textId="77777777" w:rsidR="00C2452C" w:rsidRDefault="00C2452C">
            <w:pPr>
              <w:pStyle w:val="BodyText"/>
              <w:spacing w:line="276" w:lineRule="auto"/>
              <w:ind w:left="0"/>
            </w:pPr>
            <w:r>
              <w:rPr>
                <w:rFonts w:ascii="Calibri" w:hAnsi="Calibri" w:cs="Tahoma"/>
                <w:b/>
              </w:rPr>
              <w:t>#</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Pr>
          <w:p w14:paraId="2841573F" w14:textId="77777777" w:rsidR="00C2452C" w:rsidRDefault="00C2452C">
            <w:pPr>
              <w:pStyle w:val="BodyText"/>
              <w:spacing w:line="276" w:lineRule="auto"/>
              <w:ind w:left="0"/>
            </w:pPr>
            <w:r>
              <w:rPr>
                <w:rFonts w:ascii="Calibri" w:hAnsi="Calibri" w:cs="Tahoma"/>
                <w:b/>
              </w:rPr>
              <w:t>University/college, Country</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D9D9D9"/>
          </w:tcPr>
          <w:p w14:paraId="6DBCDEC1" w14:textId="77777777" w:rsidR="00C2452C" w:rsidRDefault="00C2452C">
            <w:pPr>
              <w:pStyle w:val="BodyText"/>
              <w:spacing w:line="276" w:lineRule="auto"/>
              <w:ind w:left="0"/>
            </w:pPr>
            <w:r>
              <w:rPr>
                <w:rFonts w:ascii="Calibri" w:hAnsi="Calibri" w:cs="Tahoma"/>
                <w:b/>
              </w:rPr>
              <w:t xml:space="preserve">Dates </w:t>
            </w:r>
          </w:p>
        </w:tc>
        <w:tc>
          <w:tcPr>
            <w:tcW w:w="1842" w:type="dxa"/>
            <w:tcBorders>
              <w:top w:val="single" w:sz="4" w:space="0" w:color="000000"/>
              <w:left w:val="single" w:sz="4" w:space="0" w:color="000000"/>
              <w:bottom w:val="single" w:sz="4" w:space="0" w:color="000000"/>
              <w:right w:val="single" w:sz="4" w:space="0" w:color="000000"/>
            </w:tcBorders>
            <w:shd w:val="clear" w:color="auto" w:fill="D9D9D9"/>
          </w:tcPr>
          <w:p w14:paraId="01BA8E46" w14:textId="77777777" w:rsidR="00C2452C" w:rsidRDefault="00C2452C">
            <w:pPr>
              <w:pStyle w:val="BodyText"/>
              <w:spacing w:line="276" w:lineRule="auto"/>
              <w:ind w:left="0"/>
            </w:pPr>
            <w:r>
              <w:rPr>
                <w:rFonts w:ascii="Calibri" w:hAnsi="Calibri" w:cs="Tahoma"/>
                <w:b/>
                <w:sz w:val="18"/>
              </w:rPr>
              <w:t xml:space="preserve">Degree/diploma obtained, and class </w:t>
            </w:r>
            <w:r>
              <w:rPr>
                <w:rFonts w:ascii="Calibri" w:hAnsi="Calibri" w:cs="Tahoma"/>
                <w:sz w:val="18"/>
              </w:rPr>
              <w:t>(</w:t>
            </w:r>
            <w:proofErr w:type="gramStart"/>
            <w:r>
              <w:rPr>
                <w:rFonts w:ascii="Calibri" w:hAnsi="Calibri" w:cs="Tahoma"/>
                <w:sz w:val="18"/>
              </w:rPr>
              <w:t>e.g.</w:t>
            </w:r>
            <w:proofErr w:type="gramEnd"/>
            <w:r>
              <w:rPr>
                <w:rFonts w:ascii="Calibri" w:hAnsi="Calibri" w:cs="Tahoma"/>
                <w:sz w:val="18"/>
              </w:rPr>
              <w:t xml:space="preserve"> BSc. 2</w:t>
            </w:r>
            <w:r>
              <w:rPr>
                <w:rFonts w:ascii="Calibri" w:hAnsi="Calibri" w:cs="Tahoma"/>
                <w:sz w:val="18"/>
                <w:vertAlign w:val="superscript"/>
              </w:rPr>
              <w:t>nd</w:t>
            </w:r>
            <w:r>
              <w:rPr>
                <w:rFonts w:ascii="Calibri" w:hAnsi="Calibri" w:cs="Tahoma"/>
                <w:sz w:val="18"/>
              </w:rPr>
              <w:t xml:space="preserve"> class - upper division)</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14:paraId="6CF0C627" w14:textId="77777777" w:rsidR="00C2452C" w:rsidRDefault="00C2452C">
            <w:pPr>
              <w:pStyle w:val="BodyText"/>
              <w:spacing w:line="276" w:lineRule="auto"/>
              <w:ind w:left="0"/>
            </w:pPr>
            <w:r>
              <w:rPr>
                <w:rFonts w:ascii="Calibri" w:hAnsi="Calibri" w:cs="Tahoma"/>
                <w:b/>
              </w:rPr>
              <w:t>Specialisation of degree or diploma</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14:paraId="6BEEC53F" w14:textId="77777777" w:rsidR="00C2452C" w:rsidRDefault="00C2452C">
            <w:pPr>
              <w:pStyle w:val="BodyText"/>
              <w:spacing w:line="276" w:lineRule="auto"/>
              <w:ind w:left="0"/>
            </w:pPr>
            <w:r>
              <w:rPr>
                <w:rFonts w:ascii="Calibri" w:hAnsi="Calibri" w:cs="Tahoma"/>
                <w:b/>
              </w:rPr>
              <w:t>Year awarded</w:t>
            </w:r>
          </w:p>
        </w:tc>
      </w:tr>
      <w:tr w:rsidR="00C2452C" w14:paraId="23669BF5"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45F89459" w14:textId="77777777" w:rsidR="00C2452C" w:rsidRDefault="00C2452C">
            <w:pPr>
              <w:pStyle w:val="BodyText"/>
              <w:spacing w:line="276" w:lineRule="auto"/>
              <w:ind w:left="0"/>
              <w:rPr>
                <w:rFonts w:ascii="Calibri" w:hAnsi="Calibri" w:cs="Tahoma"/>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C5FE69B" w14:textId="77777777" w:rsidR="00C2452C" w:rsidRDefault="00C2452C">
            <w:pPr>
              <w:pStyle w:val="BodyText"/>
              <w:spacing w:line="276" w:lineRule="auto"/>
              <w:ind w:left="0"/>
              <w:rPr>
                <w:rFonts w:ascii="Calibri" w:hAnsi="Calibri" w:cs="Tahoma"/>
                <w:b/>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Pr>
          <w:p w14:paraId="361EC511" w14:textId="77777777" w:rsidR="00C2452C" w:rsidRDefault="00C2452C">
            <w:pPr>
              <w:pStyle w:val="BodyText"/>
              <w:spacing w:line="276" w:lineRule="auto"/>
              <w:ind w:left="0"/>
            </w:pPr>
            <w:r>
              <w:rPr>
                <w:rFonts w:ascii="Calibri" w:hAnsi="Calibri" w:cs="Tahoma"/>
                <w:b/>
              </w:rPr>
              <w:t>start</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14:paraId="557AE149" w14:textId="77777777" w:rsidR="00C2452C" w:rsidRDefault="00C2452C">
            <w:pPr>
              <w:pStyle w:val="BodyText"/>
              <w:spacing w:line="276" w:lineRule="auto"/>
              <w:ind w:left="0"/>
            </w:pPr>
            <w:r>
              <w:rPr>
                <w:rFonts w:ascii="Calibri" w:hAnsi="Calibri" w:cs="Tahoma"/>
                <w:b/>
              </w:rPr>
              <w:t>finish</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66218BA1" w14:textId="77777777" w:rsidR="00C2452C" w:rsidRDefault="00C2452C">
            <w:pPr>
              <w:pStyle w:val="BodyText"/>
              <w:spacing w:line="276" w:lineRule="auto"/>
              <w:ind w:left="0"/>
              <w:rPr>
                <w:rFonts w:ascii="Calibri" w:hAnsi="Calibri" w:cs="Tahoma"/>
                <w: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FF67EB9" w14:textId="77777777" w:rsidR="00C2452C" w:rsidRDefault="00C2452C">
            <w:pPr>
              <w:pStyle w:val="BodyText"/>
              <w:spacing w:line="276" w:lineRule="auto"/>
              <w:ind w:left="0"/>
              <w:rPr>
                <w:rFonts w:ascii="Calibri" w:hAnsi="Calibri" w:cs="Tahoma"/>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E6853E1" w14:textId="77777777" w:rsidR="00C2452C" w:rsidRDefault="00C2452C">
            <w:pPr>
              <w:pStyle w:val="BodyText"/>
              <w:spacing w:line="276" w:lineRule="auto"/>
              <w:ind w:left="0"/>
              <w:rPr>
                <w:rFonts w:ascii="Calibri" w:hAnsi="Calibri" w:cs="Tahoma"/>
              </w:rPr>
            </w:pPr>
          </w:p>
        </w:tc>
      </w:tr>
      <w:tr w:rsidR="00C2452C" w14:paraId="1D8322F0"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3279C8D7" w14:textId="77777777" w:rsidR="00C2452C" w:rsidRDefault="00C2452C">
            <w:pPr>
              <w:pStyle w:val="BodyText"/>
              <w:spacing w:line="276" w:lineRule="auto"/>
              <w:ind w:left="0"/>
            </w:pPr>
            <w:r>
              <w:rPr>
                <w:rFonts w:ascii="Calibri" w:hAnsi="Calibri" w:cs="Tahoma"/>
                <w:b/>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51ABAD9" w14:textId="77777777" w:rsidR="00C2452C" w:rsidRDefault="00C2452C">
            <w:pPr>
              <w:pStyle w:val="BodyText"/>
              <w:spacing w:line="276" w:lineRule="auto"/>
              <w:ind w:left="0"/>
              <w:rPr>
                <w:rFonts w:ascii="Calibri" w:hAnsi="Calibri" w:cs="Tahoma"/>
                <w:b/>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Pr>
          <w:p w14:paraId="6D7EC908" w14:textId="77777777" w:rsidR="00C2452C" w:rsidRDefault="00C2452C">
            <w:pPr>
              <w:pStyle w:val="BodyText"/>
              <w:spacing w:line="276" w:lineRule="auto"/>
              <w:ind w:left="0"/>
              <w:rPr>
                <w:rFonts w:ascii="Calibri" w:hAnsi="Calibri" w:cs="Tahoma"/>
                <w:b/>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14:paraId="33F32C92" w14:textId="77777777" w:rsidR="00C2452C" w:rsidRDefault="00C2452C">
            <w:pPr>
              <w:pStyle w:val="BodyText"/>
              <w:spacing w:line="276" w:lineRule="auto"/>
              <w:ind w:left="0"/>
              <w:rPr>
                <w:rFonts w:ascii="Calibri" w:hAnsi="Calibri" w:cs="Tahoma"/>
                <w:b/>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1301AFD7" w14:textId="77777777" w:rsidR="00C2452C" w:rsidRDefault="00C2452C">
            <w:pPr>
              <w:pStyle w:val="BodyText"/>
              <w:spacing w:line="276" w:lineRule="auto"/>
              <w:ind w:left="0"/>
              <w:rPr>
                <w:rFonts w:ascii="Calibri" w:hAnsi="Calibri" w:cs="Tahoma"/>
                <w: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2C37391" w14:textId="77777777" w:rsidR="00C2452C" w:rsidRDefault="00C2452C">
            <w:pPr>
              <w:pStyle w:val="BodyText"/>
              <w:spacing w:line="276" w:lineRule="auto"/>
              <w:ind w:left="0"/>
              <w:rPr>
                <w:rFonts w:ascii="Calibri" w:hAnsi="Calibri" w:cs="Tahoma"/>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F355ECF" w14:textId="77777777" w:rsidR="00C2452C" w:rsidRDefault="00C2452C">
            <w:pPr>
              <w:pStyle w:val="BodyText"/>
              <w:spacing w:line="276" w:lineRule="auto"/>
              <w:ind w:left="0"/>
              <w:rPr>
                <w:rFonts w:ascii="Calibri" w:hAnsi="Calibri" w:cs="Tahoma"/>
                <w:sz w:val="18"/>
                <w:szCs w:val="18"/>
              </w:rPr>
            </w:pPr>
          </w:p>
        </w:tc>
      </w:tr>
      <w:tr w:rsidR="00C2452C" w14:paraId="78F5891E"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4AE00EB4" w14:textId="77777777" w:rsidR="00C2452C" w:rsidRDefault="00C2452C">
            <w:pPr>
              <w:pStyle w:val="BodyText"/>
              <w:spacing w:line="276" w:lineRule="auto"/>
              <w:ind w:left="0"/>
            </w:pPr>
            <w:r>
              <w:rPr>
                <w:rFonts w:ascii="Calibri" w:hAnsi="Calibri" w:cs="Tahoma"/>
                <w:b/>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0A0EE1A" w14:textId="77777777" w:rsidR="00C2452C" w:rsidRDefault="00C2452C">
            <w:pPr>
              <w:pStyle w:val="BodyText"/>
              <w:spacing w:line="276" w:lineRule="auto"/>
              <w:ind w:left="0"/>
              <w:rPr>
                <w:rFonts w:ascii="Calibri" w:hAnsi="Calibri" w:cs="Tahoma"/>
                <w:b/>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Pr>
          <w:p w14:paraId="08DB25B4" w14:textId="77777777" w:rsidR="00C2452C" w:rsidRDefault="00C2452C">
            <w:pPr>
              <w:pStyle w:val="BodyText"/>
              <w:spacing w:line="276" w:lineRule="auto"/>
              <w:ind w:left="0"/>
              <w:rPr>
                <w:rFonts w:ascii="Calibri" w:hAnsi="Calibri" w:cs="Tahoma"/>
                <w:b/>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14:paraId="5A421E17" w14:textId="77777777" w:rsidR="00C2452C" w:rsidRDefault="00C2452C">
            <w:pPr>
              <w:pStyle w:val="BodyText"/>
              <w:spacing w:line="276" w:lineRule="auto"/>
              <w:ind w:left="0"/>
              <w:rPr>
                <w:rFonts w:ascii="Calibri" w:hAnsi="Calibri" w:cs="Tahoma"/>
                <w:b/>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35893EEF" w14:textId="77777777" w:rsidR="00C2452C" w:rsidRDefault="00C2452C">
            <w:pPr>
              <w:pStyle w:val="BodyText"/>
              <w:spacing w:line="276" w:lineRule="auto"/>
              <w:ind w:left="0"/>
              <w:rPr>
                <w:rFonts w:ascii="Calibri" w:hAnsi="Calibri" w:cs="Tahoma"/>
                <w: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D4023D9" w14:textId="77777777" w:rsidR="00C2452C" w:rsidRDefault="00C2452C">
            <w:pPr>
              <w:pStyle w:val="BodyText"/>
              <w:spacing w:line="276" w:lineRule="auto"/>
              <w:ind w:left="0"/>
              <w:rPr>
                <w:rFonts w:ascii="Calibri" w:hAnsi="Calibri" w:cs="Tahoma"/>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0AC318B" w14:textId="77777777" w:rsidR="00C2452C" w:rsidRDefault="00C2452C">
            <w:pPr>
              <w:widowControl w:val="0"/>
              <w:rPr>
                <w:sz w:val="18"/>
                <w:szCs w:val="18"/>
              </w:rPr>
            </w:pPr>
          </w:p>
        </w:tc>
      </w:tr>
      <w:tr w:rsidR="00C2452C" w14:paraId="1A77729E"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7E9A4C1D" w14:textId="77777777" w:rsidR="00C2452C" w:rsidRDefault="00C2452C">
            <w:pPr>
              <w:pStyle w:val="BodyText"/>
              <w:spacing w:line="276" w:lineRule="auto"/>
              <w:ind w:left="0"/>
            </w:pPr>
            <w:r>
              <w:rPr>
                <w:rFonts w:ascii="Calibri" w:hAnsi="Calibri" w:cs="Tahoma"/>
                <w:b/>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066FD6F" w14:textId="77777777" w:rsidR="00C2452C" w:rsidRDefault="00C2452C">
            <w:pPr>
              <w:pStyle w:val="BodyText"/>
              <w:spacing w:line="276" w:lineRule="auto"/>
              <w:ind w:left="0"/>
              <w:rPr>
                <w:rFonts w:ascii="Calibri" w:hAnsi="Calibri" w:cs="Tahoma"/>
                <w:b/>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Pr>
          <w:p w14:paraId="0A153969" w14:textId="77777777" w:rsidR="00C2452C" w:rsidRDefault="00C2452C">
            <w:pPr>
              <w:pStyle w:val="BodyText"/>
              <w:spacing w:line="276" w:lineRule="auto"/>
              <w:ind w:left="0"/>
              <w:rPr>
                <w:rFonts w:ascii="Calibri" w:hAnsi="Calibri" w:cs="Tahoma"/>
                <w:b/>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14:paraId="6B481975" w14:textId="77777777" w:rsidR="00C2452C" w:rsidRDefault="00C2452C">
            <w:pPr>
              <w:pStyle w:val="BodyText"/>
              <w:spacing w:line="276" w:lineRule="auto"/>
              <w:ind w:left="0"/>
              <w:rPr>
                <w:rFonts w:ascii="Calibri" w:hAnsi="Calibri" w:cs="Tahoma"/>
                <w:b/>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8057B14" w14:textId="77777777" w:rsidR="00C2452C" w:rsidRDefault="00C2452C">
            <w:pPr>
              <w:pStyle w:val="BodyText"/>
              <w:spacing w:line="276" w:lineRule="auto"/>
              <w:ind w:left="0"/>
              <w:rPr>
                <w:rFonts w:ascii="Calibri" w:hAnsi="Calibri" w:cs="Tahoma"/>
                <w: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54F9A3D" w14:textId="77777777" w:rsidR="00C2452C" w:rsidRDefault="00C2452C">
            <w:pPr>
              <w:pStyle w:val="BodyText"/>
              <w:spacing w:line="276" w:lineRule="auto"/>
              <w:ind w:left="0"/>
              <w:rPr>
                <w:rFonts w:ascii="Calibri" w:hAnsi="Calibri" w:cs="Tahoma"/>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9DCE62F" w14:textId="77777777" w:rsidR="00C2452C" w:rsidRDefault="00C2452C">
            <w:pPr>
              <w:widowControl w:val="0"/>
              <w:rPr>
                <w:sz w:val="18"/>
                <w:szCs w:val="18"/>
              </w:rPr>
            </w:pPr>
          </w:p>
        </w:tc>
      </w:tr>
      <w:tr w:rsidR="00C2452C" w14:paraId="7AB28F31"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7374CD32" w14:textId="77777777" w:rsidR="00C2452C" w:rsidRDefault="00C2452C">
            <w:pPr>
              <w:pStyle w:val="BodyText"/>
              <w:spacing w:line="276" w:lineRule="auto"/>
              <w:ind w:left="0"/>
            </w:pPr>
            <w:r>
              <w:rPr>
                <w:rFonts w:ascii="Calibri" w:hAnsi="Calibri" w:cs="Tahoma"/>
                <w:b/>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2F0E109" w14:textId="77777777" w:rsidR="00C2452C" w:rsidRDefault="00C2452C">
            <w:pPr>
              <w:pStyle w:val="BodyText"/>
              <w:spacing w:line="276" w:lineRule="auto"/>
              <w:ind w:left="0"/>
              <w:rPr>
                <w:rFonts w:ascii="Calibri" w:hAnsi="Calibri" w:cs="Tahoma"/>
                <w:b/>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Pr>
          <w:p w14:paraId="4DF6096F" w14:textId="77777777" w:rsidR="00C2452C" w:rsidRDefault="00C2452C">
            <w:pPr>
              <w:pStyle w:val="BodyText"/>
              <w:spacing w:line="276" w:lineRule="auto"/>
              <w:ind w:left="0"/>
              <w:rPr>
                <w:rFonts w:ascii="Calibri" w:hAnsi="Calibri" w:cs="Tahoma"/>
                <w:b/>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14:paraId="72D4C821" w14:textId="77777777" w:rsidR="00C2452C" w:rsidRDefault="00C2452C">
            <w:pPr>
              <w:pStyle w:val="BodyText"/>
              <w:spacing w:line="276" w:lineRule="auto"/>
              <w:ind w:left="0"/>
              <w:rPr>
                <w:rFonts w:ascii="Calibri" w:hAnsi="Calibri" w:cs="Tahoma"/>
                <w:b/>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680E8DE6" w14:textId="77777777" w:rsidR="00C2452C" w:rsidRDefault="00C2452C">
            <w:pPr>
              <w:pStyle w:val="BodyText"/>
              <w:spacing w:line="276" w:lineRule="auto"/>
              <w:ind w:left="0"/>
              <w:rPr>
                <w:rFonts w:ascii="Calibri" w:hAnsi="Calibri" w:cs="Tahoma"/>
                <w: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166B0C3" w14:textId="77777777" w:rsidR="00C2452C" w:rsidRDefault="00C2452C">
            <w:pPr>
              <w:pStyle w:val="BodyText"/>
              <w:spacing w:line="276" w:lineRule="auto"/>
              <w:ind w:left="0"/>
              <w:rPr>
                <w:rFonts w:ascii="Calibri" w:hAnsi="Calibri" w:cs="Tahoma"/>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B97D426" w14:textId="77777777" w:rsidR="00C2452C" w:rsidRDefault="00C2452C">
            <w:pPr>
              <w:widowControl w:val="0"/>
              <w:rPr>
                <w:sz w:val="18"/>
                <w:szCs w:val="18"/>
              </w:rPr>
            </w:pPr>
          </w:p>
        </w:tc>
      </w:tr>
    </w:tbl>
    <w:p w14:paraId="2F2C3F64" w14:textId="77777777" w:rsidR="00C2452C" w:rsidRDefault="00C2452C">
      <w:pPr>
        <w:pStyle w:val="BodyText"/>
        <w:spacing w:line="276" w:lineRule="auto"/>
        <w:ind w:left="0"/>
        <w:jc w:val="both"/>
        <w:rPr>
          <w:rFonts w:ascii="Calibri" w:hAnsi="Calibri" w:cs="Tahoma"/>
          <w:bCs/>
          <w:color w:val="000000"/>
        </w:rPr>
      </w:pPr>
    </w:p>
    <w:p w14:paraId="4F88AB14" w14:textId="77777777" w:rsidR="00C2452C" w:rsidRDefault="00C2452C">
      <w:pPr>
        <w:pStyle w:val="BodyText"/>
        <w:spacing w:line="276" w:lineRule="auto"/>
        <w:ind w:left="0"/>
        <w:jc w:val="both"/>
        <w:rPr>
          <w:rFonts w:ascii="Calibri" w:hAnsi="Calibri" w:cs="Tahoma"/>
          <w:bCs/>
          <w:color w:val="000000"/>
        </w:rPr>
      </w:pPr>
    </w:p>
    <w:p w14:paraId="4918109B" w14:textId="77777777" w:rsidR="00C2452C" w:rsidRDefault="00C2452C">
      <w:pPr>
        <w:pStyle w:val="BodyText"/>
        <w:numPr>
          <w:ilvl w:val="0"/>
          <w:numId w:val="2"/>
        </w:numPr>
        <w:spacing w:line="276" w:lineRule="auto"/>
        <w:jc w:val="both"/>
      </w:pPr>
      <w:r>
        <w:rPr>
          <w:rFonts w:ascii="Calibri" w:hAnsi="Calibri" w:cs="Tahoma"/>
          <w:b/>
          <w:bCs/>
        </w:rPr>
        <w:t>Research experience</w:t>
      </w:r>
    </w:p>
    <w:p w14:paraId="3B41EB31" w14:textId="77777777" w:rsidR="00C2452C" w:rsidRDefault="00C2452C">
      <w:pPr>
        <w:pStyle w:val="BodyText"/>
        <w:spacing w:line="276" w:lineRule="auto"/>
        <w:ind w:left="0"/>
        <w:jc w:val="both"/>
      </w:pPr>
      <w:r>
        <w:rPr>
          <w:rFonts w:ascii="Calibri" w:hAnsi="Calibri" w:cs="Tahoma"/>
          <w:bCs/>
          <w:color w:val="000000"/>
        </w:rPr>
        <w:t>Describe</w:t>
      </w:r>
      <w:r>
        <w:rPr>
          <w:rFonts w:ascii="Calibri" w:hAnsi="Calibri" w:cs="Tahoma"/>
          <w:color w:val="000000"/>
        </w:rPr>
        <w:t xml:space="preserve"> your previous research experience (500 words maximum)</w:t>
      </w:r>
    </w:p>
    <w:tbl>
      <w:tblPr>
        <w:tblW w:w="0" w:type="auto"/>
        <w:tblInd w:w="113" w:type="dxa"/>
        <w:tblLayout w:type="fixed"/>
        <w:tblLook w:val="0000" w:firstRow="0" w:lastRow="0" w:firstColumn="0" w:lastColumn="0" w:noHBand="0" w:noVBand="0"/>
      </w:tblPr>
      <w:tblGrid>
        <w:gridCol w:w="9039"/>
      </w:tblGrid>
      <w:tr w:rsidR="00C2452C" w14:paraId="1ABCD05B" w14:textId="77777777">
        <w:tc>
          <w:tcPr>
            <w:tcW w:w="9039" w:type="dxa"/>
            <w:tcBorders>
              <w:top w:val="single" w:sz="4" w:space="0" w:color="000000"/>
              <w:left w:val="single" w:sz="4" w:space="0" w:color="000000"/>
              <w:bottom w:val="single" w:sz="4" w:space="0" w:color="000000"/>
              <w:right w:val="single" w:sz="4" w:space="0" w:color="000000"/>
            </w:tcBorders>
            <w:shd w:val="clear" w:color="auto" w:fill="auto"/>
          </w:tcPr>
          <w:p w14:paraId="6AE88B51" w14:textId="77777777" w:rsidR="00C2452C" w:rsidRDefault="00C2452C">
            <w:pPr>
              <w:pStyle w:val="BodyText"/>
              <w:spacing w:line="276" w:lineRule="auto"/>
              <w:ind w:left="0"/>
              <w:jc w:val="both"/>
              <w:rPr>
                <w:rFonts w:ascii="Calibri" w:hAnsi="Calibri" w:cs="Tahoma"/>
                <w:b/>
                <w:bCs/>
                <w:color w:val="000000"/>
              </w:rPr>
            </w:pPr>
          </w:p>
          <w:p w14:paraId="76359E6E" w14:textId="77777777" w:rsidR="00C2452C" w:rsidRDefault="00C2452C">
            <w:pPr>
              <w:pStyle w:val="BodyText"/>
              <w:spacing w:line="276" w:lineRule="auto"/>
              <w:ind w:left="0"/>
              <w:jc w:val="both"/>
              <w:rPr>
                <w:rFonts w:ascii="Calibri" w:hAnsi="Calibri" w:cs="Tahoma"/>
                <w:b/>
                <w:bCs/>
                <w:color w:val="000000"/>
              </w:rPr>
            </w:pPr>
          </w:p>
          <w:p w14:paraId="020BD37B" w14:textId="77777777" w:rsidR="00C2452C" w:rsidRDefault="00C2452C">
            <w:pPr>
              <w:pStyle w:val="BodyText"/>
              <w:spacing w:line="276" w:lineRule="auto"/>
              <w:ind w:left="0"/>
              <w:jc w:val="both"/>
              <w:rPr>
                <w:rFonts w:ascii="Calibri" w:hAnsi="Calibri" w:cs="Tahoma"/>
                <w:b/>
                <w:bCs/>
                <w:color w:val="000000"/>
              </w:rPr>
            </w:pPr>
          </w:p>
        </w:tc>
      </w:tr>
    </w:tbl>
    <w:p w14:paraId="5891EF27" w14:textId="77777777" w:rsidR="00C2452C" w:rsidRDefault="00C2452C">
      <w:pPr>
        <w:pStyle w:val="BodyText"/>
        <w:spacing w:line="276" w:lineRule="auto"/>
        <w:ind w:left="0"/>
        <w:jc w:val="both"/>
        <w:rPr>
          <w:rFonts w:ascii="Calibri" w:hAnsi="Calibri" w:cs="Tahoma"/>
          <w:b/>
          <w:bCs/>
        </w:rPr>
      </w:pPr>
    </w:p>
    <w:p w14:paraId="71908F92" w14:textId="77777777" w:rsidR="00C2452C" w:rsidRDefault="00C2452C">
      <w:pPr>
        <w:pStyle w:val="BodyText"/>
        <w:numPr>
          <w:ilvl w:val="0"/>
          <w:numId w:val="2"/>
        </w:numPr>
        <w:spacing w:line="276" w:lineRule="auto"/>
        <w:jc w:val="both"/>
      </w:pPr>
      <w:r>
        <w:rPr>
          <w:rFonts w:ascii="Calibri" w:hAnsi="Calibri" w:cs="Tahoma"/>
          <w:b/>
          <w:bCs/>
        </w:rPr>
        <w:t>Conferences, workshops, training</w:t>
      </w:r>
    </w:p>
    <w:p w14:paraId="51E0BD2A" w14:textId="77777777" w:rsidR="00C2452C" w:rsidRDefault="00C2452C">
      <w:pPr>
        <w:pStyle w:val="BodyText"/>
        <w:spacing w:line="276" w:lineRule="auto"/>
        <w:ind w:left="0"/>
        <w:jc w:val="both"/>
      </w:pPr>
      <w:r>
        <w:rPr>
          <w:rFonts w:ascii="Calibri" w:hAnsi="Calibri" w:cs="Tahoma"/>
        </w:rPr>
        <w:t xml:space="preserve">List conferences, workshops or short-term research training attended in the last </w:t>
      </w:r>
      <w:r>
        <w:rPr>
          <w:rFonts w:ascii="Calibri" w:hAnsi="Calibri" w:cs="Tahoma"/>
          <w:b/>
        </w:rPr>
        <w:t>three</w:t>
      </w:r>
      <w:r>
        <w:rPr>
          <w:rFonts w:ascii="Calibri" w:hAnsi="Calibri" w:cs="Tahoma"/>
        </w:rPr>
        <w:t xml:space="preserve"> years:</w:t>
      </w:r>
    </w:p>
    <w:tbl>
      <w:tblPr>
        <w:tblW w:w="0" w:type="auto"/>
        <w:tblInd w:w="113" w:type="dxa"/>
        <w:tblLayout w:type="fixed"/>
        <w:tblLook w:val="0000" w:firstRow="0" w:lastRow="0" w:firstColumn="0" w:lastColumn="0" w:noHBand="0" w:noVBand="0"/>
      </w:tblPr>
      <w:tblGrid>
        <w:gridCol w:w="534"/>
        <w:gridCol w:w="4300"/>
        <w:gridCol w:w="2265"/>
        <w:gridCol w:w="1939"/>
      </w:tblGrid>
      <w:tr w:rsidR="00C2452C" w14:paraId="321D3276" w14:textId="77777777">
        <w:tc>
          <w:tcPr>
            <w:tcW w:w="534" w:type="dxa"/>
            <w:tcBorders>
              <w:top w:val="single" w:sz="4" w:space="0" w:color="000000"/>
              <w:left w:val="single" w:sz="4" w:space="0" w:color="000000"/>
              <w:bottom w:val="single" w:sz="4" w:space="0" w:color="000000"/>
              <w:right w:val="single" w:sz="4" w:space="0" w:color="000000"/>
            </w:tcBorders>
            <w:shd w:val="clear" w:color="auto" w:fill="D9D9D9"/>
          </w:tcPr>
          <w:p w14:paraId="35C5C81B" w14:textId="77777777" w:rsidR="00C2452C" w:rsidRDefault="00C2452C">
            <w:pPr>
              <w:pStyle w:val="BodyText"/>
              <w:spacing w:line="276" w:lineRule="auto"/>
              <w:ind w:left="0"/>
              <w:jc w:val="both"/>
            </w:pPr>
            <w:r>
              <w:rPr>
                <w:rFonts w:ascii="Calibri" w:hAnsi="Calibri" w:cs="Tahoma"/>
                <w:b/>
                <w:bCs/>
              </w:rPr>
              <w:t>#</w:t>
            </w:r>
          </w:p>
        </w:tc>
        <w:tc>
          <w:tcPr>
            <w:tcW w:w="4300" w:type="dxa"/>
            <w:tcBorders>
              <w:top w:val="single" w:sz="4" w:space="0" w:color="000000"/>
              <w:left w:val="single" w:sz="4" w:space="0" w:color="000000"/>
              <w:bottom w:val="single" w:sz="4" w:space="0" w:color="000000"/>
              <w:right w:val="single" w:sz="4" w:space="0" w:color="000000"/>
            </w:tcBorders>
            <w:shd w:val="clear" w:color="auto" w:fill="D9D9D9"/>
          </w:tcPr>
          <w:p w14:paraId="7F9A7119" w14:textId="77777777" w:rsidR="00C2452C" w:rsidRDefault="00C2452C">
            <w:pPr>
              <w:pStyle w:val="BodyText"/>
              <w:spacing w:line="276" w:lineRule="auto"/>
              <w:ind w:left="0"/>
              <w:jc w:val="both"/>
            </w:pPr>
            <w:r>
              <w:rPr>
                <w:rFonts w:ascii="Calibri" w:hAnsi="Calibri" w:cs="Tahoma"/>
                <w:b/>
              </w:rPr>
              <w:t>Name of event</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cPr>
          <w:p w14:paraId="62F1BC3F" w14:textId="77777777" w:rsidR="00C2452C" w:rsidRDefault="00C2452C">
            <w:pPr>
              <w:pStyle w:val="BodyText"/>
              <w:spacing w:line="276" w:lineRule="auto"/>
              <w:ind w:left="0"/>
              <w:jc w:val="both"/>
            </w:pPr>
            <w:r>
              <w:rPr>
                <w:rFonts w:ascii="Calibri" w:hAnsi="Calibri" w:cs="Tahoma"/>
                <w:b/>
              </w:rPr>
              <w:t>Place</w:t>
            </w:r>
          </w:p>
        </w:tc>
        <w:tc>
          <w:tcPr>
            <w:tcW w:w="1939" w:type="dxa"/>
            <w:tcBorders>
              <w:top w:val="single" w:sz="4" w:space="0" w:color="000000"/>
              <w:left w:val="single" w:sz="4" w:space="0" w:color="000000"/>
              <w:bottom w:val="single" w:sz="4" w:space="0" w:color="000000"/>
              <w:right w:val="single" w:sz="4" w:space="0" w:color="000000"/>
            </w:tcBorders>
            <w:shd w:val="clear" w:color="auto" w:fill="D9D9D9"/>
          </w:tcPr>
          <w:p w14:paraId="6ECFB9F1" w14:textId="77777777" w:rsidR="00C2452C" w:rsidRDefault="00C2452C">
            <w:pPr>
              <w:pStyle w:val="BodyText"/>
              <w:spacing w:line="276" w:lineRule="auto"/>
              <w:ind w:left="0"/>
              <w:jc w:val="both"/>
            </w:pPr>
            <w:r>
              <w:rPr>
                <w:rFonts w:ascii="Calibri" w:hAnsi="Calibri" w:cs="Tahoma"/>
                <w:b/>
              </w:rPr>
              <w:t>Dates</w:t>
            </w:r>
          </w:p>
        </w:tc>
      </w:tr>
      <w:tr w:rsidR="00C2452C" w14:paraId="274AA902"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25259F87" w14:textId="77777777" w:rsidR="00C2452C" w:rsidRDefault="00C2452C">
            <w:pPr>
              <w:pStyle w:val="BodyText"/>
              <w:spacing w:line="276" w:lineRule="auto"/>
              <w:ind w:left="0"/>
              <w:jc w:val="both"/>
            </w:pPr>
            <w:r>
              <w:rPr>
                <w:rFonts w:ascii="Calibri" w:hAnsi="Calibri" w:cs="Tahoma"/>
                <w:b/>
                <w:bCs/>
              </w:rPr>
              <w:t>1</w:t>
            </w:r>
          </w:p>
        </w:tc>
        <w:tc>
          <w:tcPr>
            <w:tcW w:w="4300" w:type="dxa"/>
            <w:tcBorders>
              <w:top w:val="single" w:sz="4" w:space="0" w:color="000000"/>
              <w:left w:val="single" w:sz="4" w:space="0" w:color="000000"/>
              <w:bottom w:val="single" w:sz="4" w:space="0" w:color="000000"/>
              <w:right w:val="single" w:sz="4" w:space="0" w:color="000000"/>
            </w:tcBorders>
            <w:shd w:val="clear" w:color="auto" w:fill="auto"/>
          </w:tcPr>
          <w:p w14:paraId="2F65BC89" w14:textId="77777777" w:rsidR="00C2452C" w:rsidRDefault="00C2452C">
            <w:pPr>
              <w:pStyle w:val="BodyText"/>
              <w:spacing w:line="276" w:lineRule="auto"/>
              <w:ind w:left="0"/>
              <w:jc w:val="both"/>
              <w:rPr>
                <w:rFonts w:ascii="Calibri" w:hAnsi="Calibri" w:cs="Tahoma"/>
                <w:b/>
                <w:bCs/>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6CFE99FA" w14:textId="77777777" w:rsidR="00C2452C" w:rsidRDefault="00C2452C">
            <w:pPr>
              <w:pStyle w:val="BodyText"/>
              <w:spacing w:line="276" w:lineRule="auto"/>
              <w:ind w:left="0"/>
              <w:jc w:val="both"/>
              <w:rPr>
                <w:rFonts w:ascii="Calibri" w:hAnsi="Calibri" w:cs="Tahoma"/>
                <w:b/>
                <w:bCs/>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Pr>
          <w:p w14:paraId="7E65ED39" w14:textId="77777777" w:rsidR="00C2452C" w:rsidRDefault="00C2452C">
            <w:pPr>
              <w:pStyle w:val="BodyText"/>
              <w:spacing w:line="276" w:lineRule="auto"/>
              <w:ind w:left="0"/>
              <w:jc w:val="both"/>
              <w:rPr>
                <w:rFonts w:ascii="Calibri" w:hAnsi="Calibri" w:cs="Tahoma"/>
                <w:b/>
                <w:bCs/>
              </w:rPr>
            </w:pPr>
          </w:p>
        </w:tc>
      </w:tr>
      <w:tr w:rsidR="00C2452C" w14:paraId="3D8D205F"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76426A98" w14:textId="77777777" w:rsidR="00C2452C" w:rsidRDefault="00C2452C">
            <w:pPr>
              <w:pStyle w:val="BodyText"/>
              <w:spacing w:line="276" w:lineRule="auto"/>
              <w:ind w:left="0"/>
              <w:jc w:val="both"/>
            </w:pPr>
            <w:r>
              <w:rPr>
                <w:rFonts w:ascii="Calibri" w:hAnsi="Calibri" w:cs="Tahoma"/>
                <w:b/>
                <w:bCs/>
              </w:rPr>
              <w:t>2</w:t>
            </w:r>
          </w:p>
        </w:tc>
        <w:tc>
          <w:tcPr>
            <w:tcW w:w="4300" w:type="dxa"/>
            <w:tcBorders>
              <w:top w:val="single" w:sz="4" w:space="0" w:color="000000"/>
              <w:left w:val="single" w:sz="4" w:space="0" w:color="000000"/>
              <w:bottom w:val="single" w:sz="4" w:space="0" w:color="000000"/>
              <w:right w:val="single" w:sz="4" w:space="0" w:color="000000"/>
            </w:tcBorders>
            <w:shd w:val="clear" w:color="auto" w:fill="auto"/>
          </w:tcPr>
          <w:p w14:paraId="6D004440" w14:textId="77777777" w:rsidR="00C2452C" w:rsidRDefault="00C2452C">
            <w:pPr>
              <w:pStyle w:val="BodyText"/>
              <w:spacing w:line="276" w:lineRule="auto"/>
              <w:ind w:left="0"/>
              <w:jc w:val="both"/>
              <w:rPr>
                <w:rFonts w:ascii="Calibri" w:hAnsi="Calibri" w:cs="Tahoma"/>
                <w:b/>
                <w:bCs/>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3E472EFB" w14:textId="77777777" w:rsidR="00C2452C" w:rsidRDefault="00C2452C">
            <w:pPr>
              <w:pStyle w:val="BodyText"/>
              <w:spacing w:line="276" w:lineRule="auto"/>
              <w:ind w:left="0"/>
              <w:jc w:val="both"/>
              <w:rPr>
                <w:rFonts w:ascii="Calibri" w:hAnsi="Calibri" w:cs="Tahoma"/>
                <w:b/>
                <w:bCs/>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Pr>
          <w:p w14:paraId="4BE22408" w14:textId="77777777" w:rsidR="00C2452C" w:rsidRDefault="00C2452C">
            <w:pPr>
              <w:pStyle w:val="BodyText"/>
              <w:spacing w:line="276" w:lineRule="auto"/>
              <w:ind w:left="0"/>
              <w:jc w:val="both"/>
              <w:rPr>
                <w:rFonts w:ascii="Calibri" w:hAnsi="Calibri" w:cs="Tahoma"/>
                <w:b/>
                <w:bCs/>
              </w:rPr>
            </w:pPr>
          </w:p>
        </w:tc>
      </w:tr>
      <w:tr w:rsidR="00C2452C" w14:paraId="53E23B4C"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6A1FB1B4" w14:textId="77777777" w:rsidR="00C2452C" w:rsidRDefault="00C2452C">
            <w:pPr>
              <w:pStyle w:val="BodyText"/>
              <w:spacing w:line="276" w:lineRule="auto"/>
              <w:ind w:left="0"/>
              <w:jc w:val="both"/>
            </w:pPr>
            <w:r>
              <w:rPr>
                <w:rFonts w:ascii="Calibri" w:hAnsi="Calibri" w:cs="Tahoma"/>
                <w:b/>
                <w:bCs/>
              </w:rPr>
              <w:t>3</w:t>
            </w:r>
          </w:p>
        </w:tc>
        <w:tc>
          <w:tcPr>
            <w:tcW w:w="4300" w:type="dxa"/>
            <w:tcBorders>
              <w:top w:val="single" w:sz="4" w:space="0" w:color="000000"/>
              <w:left w:val="single" w:sz="4" w:space="0" w:color="000000"/>
              <w:bottom w:val="single" w:sz="4" w:space="0" w:color="000000"/>
              <w:right w:val="single" w:sz="4" w:space="0" w:color="000000"/>
            </w:tcBorders>
            <w:shd w:val="clear" w:color="auto" w:fill="auto"/>
          </w:tcPr>
          <w:p w14:paraId="5CF13462" w14:textId="77777777" w:rsidR="00C2452C" w:rsidRDefault="00C2452C">
            <w:pPr>
              <w:pStyle w:val="BodyText"/>
              <w:spacing w:line="276" w:lineRule="auto"/>
              <w:ind w:left="0"/>
              <w:jc w:val="both"/>
              <w:rPr>
                <w:rFonts w:ascii="Calibri" w:hAnsi="Calibri" w:cs="Tahoma"/>
                <w:b/>
                <w:bCs/>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2C738651" w14:textId="77777777" w:rsidR="00C2452C" w:rsidRDefault="00C2452C">
            <w:pPr>
              <w:pStyle w:val="BodyText"/>
              <w:spacing w:line="276" w:lineRule="auto"/>
              <w:ind w:left="0"/>
              <w:jc w:val="both"/>
              <w:rPr>
                <w:rFonts w:ascii="Calibri" w:hAnsi="Calibri" w:cs="Tahoma"/>
                <w:b/>
                <w:bCs/>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Pr>
          <w:p w14:paraId="66F4AEC9" w14:textId="77777777" w:rsidR="00C2452C" w:rsidRDefault="00C2452C">
            <w:pPr>
              <w:pStyle w:val="BodyText"/>
              <w:spacing w:line="276" w:lineRule="auto"/>
              <w:ind w:left="0"/>
              <w:jc w:val="both"/>
              <w:rPr>
                <w:rFonts w:ascii="Calibri" w:hAnsi="Calibri" w:cs="Tahoma"/>
                <w:b/>
                <w:bCs/>
              </w:rPr>
            </w:pPr>
          </w:p>
        </w:tc>
      </w:tr>
      <w:tr w:rsidR="00C2452C" w14:paraId="480808E3"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2909AA21" w14:textId="77777777" w:rsidR="00C2452C" w:rsidRDefault="00C2452C">
            <w:pPr>
              <w:pStyle w:val="BodyText"/>
              <w:spacing w:line="276" w:lineRule="auto"/>
              <w:ind w:left="0"/>
              <w:jc w:val="both"/>
            </w:pPr>
            <w:r>
              <w:rPr>
                <w:rFonts w:ascii="Calibri" w:hAnsi="Calibri" w:cs="Tahoma"/>
                <w:b/>
                <w:bCs/>
              </w:rPr>
              <w:t>4</w:t>
            </w:r>
          </w:p>
        </w:tc>
        <w:tc>
          <w:tcPr>
            <w:tcW w:w="4300" w:type="dxa"/>
            <w:tcBorders>
              <w:top w:val="single" w:sz="4" w:space="0" w:color="000000"/>
              <w:left w:val="single" w:sz="4" w:space="0" w:color="000000"/>
              <w:bottom w:val="single" w:sz="4" w:space="0" w:color="000000"/>
              <w:right w:val="single" w:sz="4" w:space="0" w:color="000000"/>
            </w:tcBorders>
            <w:shd w:val="clear" w:color="auto" w:fill="auto"/>
          </w:tcPr>
          <w:p w14:paraId="72D06D75" w14:textId="77777777" w:rsidR="00C2452C" w:rsidRDefault="00C2452C">
            <w:pPr>
              <w:pStyle w:val="BodyText"/>
              <w:spacing w:line="276" w:lineRule="auto"/>
              <w:ind w:left="0"/>
              <w:jc w:val="both"/>
              <w:rPr>
                <w:rFonts w:ascii="Calibri" w:hAnsi="Calibri" w:cs="Tahoma"/>
                <w:b/>
                <w:bCs/>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4104078E" w14:textId="77777777" w:rsidR="00C2452C" w:rsidRDefault="00C2452C">
            <w:pPr>
              <w:pStyle w:val="BodyText"/>
              <w:spacing w:line="276" w:lineRule="auto"/>
              <w:ind w:left="0"/>
              <w:jc w:val="both"/>
              <w:rPr>
                <w:rFonts w:ascii="Calibri" w:hAnsi="Calibri" w:cs="Tahoma"/>
                <w:b/>
                <w:bCs/>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Pr>
          <w:p w14:paraId="52A2BBB6" w14:textId="77777777" w:rsidR="00C2452C" w:rsidRDefault="00C2452C">
            <w:pPr>
              <w:pStyle w:val="BodyText"/>
              <w:spacing w:line="276" w:lineRule="auto"/>
              <w:ind w:left="0"/>
              <w:jc w:val="both"/>
              <w:rPr>
                <w:rFonts w:ascii="Calibri" w:hAnsi="Calibri" w:cs="Tahoma"/>
                <w:b/>
                <w:bCs/>
              </w:rPr>
            </w:pPr>
          </w:p>
        </w:tc>
      </w:tr>
      <w:tr w:rsidR="00C2452C" w14:paraId="6EF88E66"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7749C926" w14:textId="77777777" w:rsidR="00C2452C" w:rsidRDefault="00C2452C">
            <w:pPr>
              <w:pStyle w:val="BodyText"/>
              <w:spacing w:line="276" w:lineRule="auto"/>
              <w:ind w:left="0"/>
              <w:jc w:val="both"/>
            </w:pPr>
            <w:r>
              <w:rPr>
                <w:rFonts w:ascii="Calibri" w:hAnsi="Calibri" w:cs="Tahoma"/>
                <w:b/>
                <w:bCs/>
              </w:rPr>
              <w:t>5</w:t>
            </w:r>
          </w:p>
        </w:tc>
        <w:tc>
          <w:tcPr>
            <w:tcW w:w="4300" w:type="dxa"/>
            <w:tcBorders>
              <w:top w:val="single" w:sz="4" w:space="0" w:color="000000"/>
              <w:left w:val="single" w:sz="4" w:space="0" w:color="000000"/>
              <w:bottom w:val="single" w:sz="4" w:space="0" w:color="000000"/>
              <w:right w:val="single" w:sz="4" w:space="0" w:color="000000"/>
            </w:tcBorders>
            <w:shd w:val="clear" w:color="auto" w:fill="auto"/>
          </w:tcPr>
          <w:p w14:paraId="64B6AB17" w14:textId="77777777" w:rsidR="00C2452C" w:rsidRDefault="00C2452C">
            <w:pPr>
              <w:pStyle w:val="BodyText"/>
              <w:spacing w:line="276" w:lineRule="auto"/>
              <w:ind w:left="0"/>
              <w:jc w:val="both"/>
              <w:rPr>
                <w:rFonts w:ascii="Calibri" w:hAnsi="Calibri" w:cs="Tahoma"/>
                <w:b/>
                <w:bCs/>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4ECE8DF6" w14:textId="77777777" w:rsidR="00C2452C" w:rsidRDefault="00C2452C">
            <w:pPr>
              <w:pStyle w:val="BodyText"/>
              <w:spacing w:line="276" w:lineRule="auto"/>
              <w:ind w:left="0"/>
              <w:jc w:val="both"/>
              <w:rPr>
                <w:rFonts w:ascii="Calibri" w:hAnsi="Calibri" w:cs="Tahoma"/>
                <w:b/>
                <w:bCs/>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Pr>
          <w:p w14:paraId="6528F2D4" w14:textId="77777777" w:rsidR="00C2452C" w:rsidRDefault="00C2452C">
            <w:pPr>
              <w:pStyle w:val="BodyText"/>
              <w:spacing w:line="276" w:lineRule="auto"/>
              <w:ind w:left="0"/>
              <w:jc w:val="both"/>
              <w:rPr>
                <w:rFonts w:ascii="Calibri" w:hAnsi="Calibri" w:cs="Tahoma"/>
                <w:b/>
                <w:bCs/>
              </w:rPr>
            </w:pPr>
          </w:p>
        </w:tc>
      </w:tr>
      <w:tr w:rsidR="00C2452C" w14:paraId="2B5CD2D4"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507BC1A9" w14:textId="77777777" w:rsidR="00C2452C" w:rsidRDefault="00C2452C">
            <w:pPr>
              <w:pStyle w:val="BodyText"/>
              <w:spacing w:line="276" w:lineRule="auto"/>
              <w:ind w:left="0"/>
              <w:jc w:val="both"/>
            </w:pPr>
            <w:r>
              <w:rPr>
                <w:rFonts w:ascii="Calibri" w:hAnsi="Calibri" w:cs="Tahoma"/>
                <w:b/>
                <w:bCs/>
              </w:rPr>
              <w:t>6</w:t>
            </w:r>
          </w:p>
        </w:tc>
        <w:tc>
          <w:tcPr>
            <w:tcW w:w="4300" w:type="dxa"/>
            <w:tcBorders>
              <w:top w:val="single" w:sz="4" w:space="0" w:color="000000"/>
              <w:left w:val="single" w:sz="4" w:space="0" w:color="000000"/>
              <w:bottom w:val="single" w:sz="4" w:space="0" w:color="000000"/>
              <w:right w:val="single" w:sz="4" w:space="0" w:color="000000"/>
            </w:tcBorders>
            <w:shd w:val="clear" w:color="auto" w:fill="auto"/>
          </w:tcPr>
          <w:p w14:paraId="36C14BBC" w14:textId="77777777" w:rsidR="00C2452C" w:rsidRDefault="00C2452C">
            <w:pPr>
              <w:pStyle w:val="BodyText"/>
              <w:spacing w:line="276" w:lineRule="auto"/>
              <w:ind w:left="0"/>
              <w:jc w:val="both"/>
              <w:rPr>
                <w:rFonts w:ascii="Calibri" w:hAnsi="Calibri" w:cs="Tahoma"/>
                <w:b/>
                <w:bCs/>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30832EE2" w14:textId="77777777" w:rsidR="00C2452C" w:rsidRDefault="00C2452C">
            <w:pPr>
              <w:pStyle w:val="BodyText"/>
              <w:spacing w:line="276" w:lineRule="auto"/>
              <w:ind w:left="0"/>
              <w:jc w:val="both"/>
              <w:rPr>
                <w:rFonts w:ascii="Calibri" w:hAnsi="Calibri" w:cs="Tahoma"/>
                <w:b/>
                <w:bCs/>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Pr>
          <w:p w14:paraId="33AA67CC" w14:textId="77777777" w:rsidR="00C2452C" w:rsidRDefault="00C2452C">
            <w:pPr>
              <w:pStyle w:val="BodyText"/>
              <w:spacing w:line="276" w:lineRule="auto"/>
              <w:ind w:left="0"/>
              <w:jc w:val="both"/>
              <w:rPr>
                <w:rFonts w:ascii="Calibri" w:hAnsi="Calibri" w:cs="Tahoma"/>
                <w:b/>
                <w:bCs/>
              </w:rPr>
            </w:pPr>
          </w:p>
        </w:tc>
      </w:tr>
    </w:tbl>
    <w:p w14:paraId="2310E110" w14:textId="77777777" w:rsidR="00C2452C" w:rsidRDefault="00C2452C">
      <w:pPr>
        <w:pStyle w:val="BodyText"/>
        <w:spacing w:line="276" w:lineRule="auto"/>
        <w:ind w:left="0"/>
        <w:jc w:val="both"/>
        <w:rPr>
          <w:rFonts w:ascii="Calibri" w:hAnsi="Calibri" w:cs="Tahoma"/>
          <w:bCs/>
        </w:rPr>
      </w:pPr>
    </w:p>
    <w:p w14:paraId="5996F8AE" w14:textId="77777777" w:rsidR="00C2452C" w:rsidRDefault="00C2452C">
      <w:pPr>
        <w:pStyle w:val="BodyText"/>
        <w:numPr>
          <w:ilvl w:val="0"/>
          <w:numId w:val="2"/>
        </w:numPr>
        <w:spacing w:line="276" w:lineRule="auto"/>
        <w:jc w:val="both"/>
      </w:pPr>
      <w:r>
        <w:rPr>
          <w:rFonts w:ascii="Calibri" w:hAnsi="Calibri" w:cs="Tahoma"/>
          <w:b/>
          <w:bCs/>
        </w:rPr>
        <w:t>Publications</w:t>
      </w:r>
    </w:p>
    <w:p w14:paraId="0FCF0B33" w14:textId="77777777" w:rsidR="00C2452C" w:rsidRDefault="00C2452C">
      <w:pPr>
        <w:pStyle w:val="BodyText"/>
        <w:spacing w:line="276" w:lineRule="auto"/>
        <w:ind w:left="0"/>
        <w:jc w:val="both"/>
      </w:pPr>
      <w:r>
        <w:rPr>
          <w:rFonts w:ascii="Calibri" w:hAnsi="Calibri" w:cs="Tahoma"/>
          <w:bCs/>
        </w:rPr>
        <w:t>L</w:t>
      </w:r>
      <w:r>
        <w:rPr>
          <w:rFonts w:ascii="Calibri" w:hAnsi="Calibri" w:cs="Tahoma"/>
          <w:iCs/>
        </w:rPr>
        <w:t>ist your scientific publications in peer-reviewed journals, conference proceedings, or important research reports. Please use the formats indicated below.</w:t>
      </w:r>
    </w:p>
    <w:tbl>
      <w:tblPr>
        <w:tblW w:w="0" w:type="auto"/>
        <w:tblInd w:w="113" w:type="dxa"/>
        <w:tblLayout w:type="fixed"/>
        <w:tblLook w:val="0000" w:firstRow="0" w:lastRow="0" w:firstColumn="0" w:lastColumn="0" w:noHBand="0" w:noVBand="0"/>
      </w:tblPr>
      <w:tblGrid>
        <w:gridCol w:w="534"/>
        <w:gridCol w:w="8504"/>
      </w:tblGrid>
      <w:tr w:rsidR="00C2452C" w14:paraId="35532D7B" w14:textId="77777777">
        <w:tc>
          <w:tcPr>
            <w:tcW w:w="534" w:type="dxa"/>
            <w:tcBorders>
              <w:top w:val="single" w:sz="4" w:space="0" w:color="000000"/>
              <w:left w:val="single" w:sz="4" w:space="0" w:color="000000"/>
              <w:bottom w:val="single" w:sz="4" w:space="0" w:color="000000"/>
              <w:right w:val="single" w:sz="4" w:space="0" w:color="000000"/>
            </w:tcBorders>
            <w:shd w:val="clear" w:color="auto" w:fill="D9D9D9"/>
          </w:tcPr>
          <w:p w14:paraId="14ED4ACB" w14:textId="77777777" w:rsidR="00C2452C" w:rsidRDefault="00C2452C">
            <w:pPr>
              <w:pStyle w:val="BodyText"/>
              <w:spacing w:line="276" w:lineRule="auto"/>
              <w:ind w:left="0"/>
              <w:jc w:val="both"/>
            </w:pPr>
            <w:r>
              <w:rPr>
                <w:rFonts w:ascii="Calibri" w:hAnsi="Calibri" w:cs="Tahoma"/>
                <w:b/>
                <w:iCs/>
              </w:rPr>
              <w:t>#</w:t>
            </w:r>
          </w:p>
        </w:tc>
        <w:tc>
          <w:tcPr>
            <w:tcW w:w="8504" w:type="dxa"/>
            <w:tcBorders>
              <w:top w:val="single" w:sz="4" w:space="0" w:color="000000"/>
              <w:left w:val="single" w:sz="4" w:space="0" w:color="000000"/>
              <w:bottom w:val="single" w:sz="4" w:space="0" w:color="000000"/>
              <w:right w:val="single" w:sz="4" w:space="0" w:color="000000"/>
            </w:tcBorders>
            <w:shd w:val="clear" w:color="auto" w:fill="D9D9D9"/>
          </w:tcPr>
          <w:p w14:paraId="6E5B081D" w14:textId="77777777" w:rsidR="00C2452C" w:rsidRDefault="00C2452C">
            <w:pPr>
              <w:pStyle w:val="BodyText"/>
              <w:spacing w:line="276" w:lineRule="auto"/>
              <w:ind w:left="0"/>
              <w:jc w:val="both"/>
            </w:pPr>
            <w:r>
              <w:rPr>
                <w:rFonts w:ascii="Calibri" w:hAnsi="Calibri" w:cs="Tahoma"/>
                <w:b/>
                <w:iCs/>
              </w:rPr>
              <w:t>Publication/proceedings/report</w:t>
            </w:r>
          </w:p>
        </w:tc>
      </w:tr>
      <w:tr w:rsidR="00C2452C" w14:paraId="301876F7"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5304A5B8" w14:textId="77777777" w:rsidR="00C2452C" w:rsidRDefault="00C2452C">
            <w:pPr>
              <w:pStyle w:val="BodyText"/>
              <w:spacing w:line="276" w:lineRule="auto"/>
              <w:ind w:left="0"/>
              <w:jc w:val="both"/>
            </w:pPr>
            <w:r>
              <w:rPr>
                <w:rFonts w:ascii="Calibri" w:hAnsi="Calibri" w:cs="Tahoma"/>
                <w:b/>
                <w:iCs/>
              </w:rPr>
              <w:t>1</w:t>
            </w:r>
          </w:p>
        </w:tc>
        <w:tc>
          <w:tcPr>
            <w:tcW w:w="8504" w:type="dxa"/>
            <w:tcBorders>
              <w:top w:val="single" w:sz="4" w:space="0" w:color="000000"/>
              <w:left w:val="single" w:sz="4" w:space="0" w:color="000000"/>
              <w:bottom w:val="single" w:sz="4" w:space="0" w:color="000000"/>
              <w:right w:val="single" w:sz="4" w:space="0" w:color="000000"/>
            </w:tcBorders>
            <w:shd w:val="clear" w:color="auto" w:fill="auto"/>
          </w:tcPr>
          <w:p w14:paraId="74565C1B" w14:textId="77777777" w:rsidR="00C2452C" w:rsidRDefault="00C2452C">
            <w:pPr>
              <w:pStyle w:val="BodyText"/>
              <w:spacing w:line="276" w:lineRule="auto"/>
              <w:ind w:left="0"/>
              <w:jc w:val="both"/>
              <w:rPr>
                <w:rFonts w:ascii="Calibri" w:hAnsi="Calibri" w:cs="Tahoma"/>
                <w:iCs/>
              </w:rPr>
            </w:pPr>
          </w:p>
        </w:tc>
      </w:tr>
      <w:tr w:rsidR="00C2452C" w14:paraId="32FCF2B6"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35989EA6" w14:textId="77777777" w:rsidR="00C2452C" w:rsidRDefault="00C2452C">
            <w:pPr>
              <w:pStyle w:val="BodyText"/>
              <w:spacing w:line="276" w:lineRule="auto"/>
              <w:ind w:left="0"/>
              <w:jc w:val="both"/>
            </w:pPr>
            <w:r>
              <w:rPr>
                <w:rFonts w:ascii="Calibri" w:hAnsi="Calibri" w:cs="Tahoma"/>
                <w:b/>
                <w:iCs/>
              </w:rPr>
              <w:t>2</w:t>
            </w:r>
          </w:p>
        </w:tc>
        <w:tc>
          <w:tcPr>
            <w:tcW w:w="8504" w:type="dxa"/>
            <w:tcBorders>
              <w:top w:val="single" w:sz="4" w:space="0" w:color="000000"/>
              <w:left w:val="single" w:sz="4" w:space="0" w:color="000000"/>
              <w:bottom w:val="single" w:sz="4" w:space="0" w:color="000000"/>
              <w:right w:val="single" w:sz="4" w:space="0" w:color="000000"/>
            </w:tcBorders>
            <w:shd w:val="clear" w:color="auto" w:fill="auto"/>
          </w:tcPr>
          <w:p w14:paraId="3B0B13A2" w14:textId="77777777" w:rsidR="00C2452C" w:rsidRDefault="00C2452C">
            <w:pPr>
              <w:pStyle w:val="BodyText"/>
              <w:spacing w:line="276" w:lineRule="auto"/>
              <w:ind w:left="0"/>
              <w:jc w:val="both"/>
              <w:rPr>
                <w:rFonts w:ascii="Calibri" w:hAnsi="Calibri" w:cs="Tahoma"/>
                <w:iCs/>
              </w:rPr>
            </w:pPr>
          </w:p>
        </w:tc>
      </w:tr>
      <w:tr w:rsidR="00C2452C" w14:paraId="0A8BF149"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2CF8072F" w14:textId="77777777" w:rsidR="00C2452C" w:rsidRDefault="00C2452C">
            <w:pPr>
              <w:pStyle w:val="BodyText"/>
              <w:spacing w:line="276" w:lineRule="auto"/>
              <w:ind w:left="0"/>
              <w:jc w:val="both"/>
            </w:pPr>
            <w:r>
              <w:rPr>
                <w:rFonts w:ascii="Calibri" w:hAnsi="Calibri" w:cs="Tahoma"/>
                <w:b/>
                <w:iCs/>
              </w:rPr>
              <w:t>3</w:t>
            </w:r>
          </w:p>
        </w:tc>
        <w:tc>
          <w:tcPr>
            <w:tcW w:w="8504" w:type="dxa"/>
            <w:tcBorders>
              <w:top w:val="single" w:sz="4" w:space="0" w:color="000000"/>
              <w:left w:val="single" w:sz="4" w:space="0" w:color="000000"/>
              <w:bottom w:val="single" w:sz="4" w:space="0" w:color="000000"/>
              <w:right w:val="single" w:sz="4" w:space="0" w:color="000000"/>
            </w:tcBorders>
            <w:shd w:val="clear" w:color="auto" w:fill="auto"/>
          </w:tcPr>
          <w:p w14:paraId="42387276" w14:textId="77777777" w:rsidR="00C2452C" w:rsidRDefault="00C2452C">
            <w:pPr>
              <w:pStyle w:val="BodyText"/>
              <w:spacing w:line="276" w:lineRule="auto"/>
              <w:ind w:left="0"/>
              <w:jc w:val="both"/>
              <w:rPr>
                <w:rFonts w:ascii="Calibri" w:hAnsi="Calibri" w:cs="Tahoma"/>
                <w:iCs/>
              </w:rPr>
            </w:pPr>
          </w:p>
        </w:tc>
      </w:tr>
      <w:tr w:rsidR="00C2452C" w14:paraId="290B6D49"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35B43DE2" w14:textId="77777777" w:rsidR="00C2452C" w:rsidRDefault="00C2452C">
            <w:pPr>
              <w:pStyle w:val="BodyText"/>
              <w:spacing w:line="276" w:lineRule="auto"/>
              <w:ind w:left="0"/>
              <w:jc w:val="both"/>
            </w:pPr>
            <w:r>
              <w:rPr>
                <w:rFonts w:ascii="Calibri" w:hAnsi="Calibri" w:cs="Tahoma"/>
                <w:b/>
                <w:iCs/>
              </w:rPr>
              <w:t>4</w:t>
            </w:r>
          </w:p>
        </w:tc>
        <w:tc>
          <w:tcPr>
            <w:tcW w:w="8504" w:type="dxa"/>
            <w:tcBorders>
              <w:top w:val="single" w:sz="4" w:space="0" w:color="000000"/>
              <w:left w:val="single" w:sz="4" w:space="0" w:color="000000"/>
              <w:bottom w:val="single" w:sz="4" w:space="0" w:color="000000"/>
              <w:right w:val="single" w:sz="4" w:space="0" w:color="000000"/>
            </w:tcBorders>
            <w:shd w:val="clear" w:color="auto" w:fill="auto"/>
          </w:tcPr>
          <w:p w14:paraId="5EB6E210" w14:textId="77777777" w:rsidR="00C2452C" w:rsidRDefault="00C2452C">
            <w:pPr>
              <w:pStyle w:val="BodyText"/>
              <w:spacing w:line="276" w:lineRule="auto"/>
              <w:ind w:left="0"/>
              <w:jc w:val="both"/>
              <w:rPr>
                <w:rFonts w:ascii="Calibri" w:hAnsi="Calibri" w:cs="Tahoma"/>
                <w:iCs/>
              </w:rPr>
            </w:pPr>
          </w:p>
        </w:tc>
      </w:tr>
      <w:tr w:rsidR="00C2452C" w14:paraId="1A2F88FD"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366C4B75" w14:textId="77777777" w:rsidR="00C2452C" w:rsidRDefault="00C2452C">
            <w:pPr>
              <w:pStyle w:val="BodyText"/>
              <w:spacing w:line="276" w:lineRule="auto"/>
              <w:ind w:left="0"/>
              <w:jc w:val="both"/>
            </w:pPr>
            <w:r>
              <w:rPr>
                <w:rFonts w:ascii="Calibri" w:hAnsi="Calibri" w:cs="Tahoma"/>
                <w:b/>
                <w:iCs/>
              </w:rPr>
              <w:t>5</w:t>
            </w:r>
          </w:p>
        </w:tc>
        <w:tc>
          <w:tcPr>
            <w:tcW w:w="8504" w:type="dxa"/>
            <w:tcBorders>
              <w:top w:val="single" w:sz="4" w:space="0" w:color="000000"/>
              <w:left w:val="single" w:sz="4" w:space="0" w:color="000000"/>
              <w:bottom w:val="single" w:sz="4" w:space="0" w:color="000000"/>
              <w:right w:val="single" w:sz="4" w:space="0" w:color="000000"/>
            </w:tcBorders>
            <w:shd w:val="clear" w:color="auto" w:fill="auto"/>
          </w:tcPr>
          <w:p w14:paraId="73979B59" w14:textId="77777777" w:rsidR="00C2452C" w:rsidRDefault="00C2452C">
            <w:pPr>
              <w:pStyle w:val="BodyText"/>
              <w:spacing w:line="276" w:lineRule="auto"/>
              <w:ind w:left="0"/>
              <w:jc w:val="both"/>
              <w:rPr>
                <w:rFonts w:ascii="Calibri" w:hAnsi="Calibri" w:cs="Tahoma"/>
                <w:iCs/>
              </w:rPr>
            </w:pPr>
          </w:p>
        </w:tc>
      </w:tr>
      <w:tr w:rsidR="00C2452C" w14:paraId="6252F5CD"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2CA71BDE" w14:textId="77777777" w:rsidR="00C2452C" w:rsidRDefault="00C2452C">
            <w:pPr>
              <w:pStyle w:val="BodyText"/>
              <w:spacing w:line="276" w:lineRule="auto"/>
              <w:ind w:left="0"/>
              <w:jc w:val="both"/>
            </w:pPr>
            <w:r>
              <w:rPr>
                <w:rFonts w:ascii="Calibri" w:hAnsi="Calibri" w:cs="Tahoma"/>
                <w:b/>
                <w:iCs/>
              </w:rPr>
              <w:t>6</w:t>
            </w:r>
          </w:p>
        </w:tc>
        <w:tc>
          <w:tcPr>
            <w:tcW w:w="8504" w:type="dxa"/>
            <w:tcBorders>
              <w:top w:val="single" w:sz="4" w:space="0" w:color="000000"/>
              <w:left w:val="single" w:sz="4" w:space="0" w:color="000000"/>
              <w:bottom w:val="single" w:sz="4" w:space="0" w:color="000000"/>
              <w:right w:val="single" w:sz="4" w:space="0" w:color="000000"/>
            </w:tcBorders>
            <w:shd w:val="clear" w:color="auto" w:fill="auto"/>
          </w:tcPr>
          <w:p w14:paraId="21E4D1D7" w14:textId="77777777" w:rsidR="00C2452C" w:rsidRDefault="00C2452C">
            <w:pPr>
              <w:pStyle w:val="BodyText"/>
              <w:spacing w:line="276" w:lineRule="auto"/>
              <w:ind w:left="0"/>
              <w:jc w:val="both"/>
              <w:rPr>
                <w:rFonts w:ascii="Calibri" w:hAnsi="Calibri" w:cs="Tahoma"/>
                <w:iCs/>
              </w:rPr>
            </w:pPr>
          </w:p>
        </w:tc>
      </w:tr>
    </w:tbl>
    <w:p w14:paraId="23ACAB5E" w14:textId="77777777" w:rsidR="00C2452C" w:rsidRDefault="00C2452C">
      <w:pPr>
        <w:pStyle w:val="BodyText"/>
        <w:spacing w:line="276" w:lineRule="auto"/>
        <w:ind w:left="0"/>
        <w:jc w:val="both"/>
      </w:pPr>
      <w:r>
        <w:rPr>
          <w:rFonts w:ascii="Calibri" w:hAnsi="Calibri" w:cs="Tahoma"/>
          <w:b/>
          <w:iCs/>
          <w:sz w:val="16"/>
        </w:rPr>
        <w:t>Please use the following formats:</w:t>
      </w:r>
    </w:p>
    <w:p w14:paraId="3236EC39" w14:textId="77777777" w:rsidR="00C2452C" w:rsidRDefault="00C2452C">
      <w:pPr>
        <w:pStyle w:val="BodyText"/>
        <w:spacing w:line="276" w:lineRule="auto"/>
        <w:ind w:left="0"/>
        <w:jc w:val="both"/>
      </w:pPr>
      <w:r>
        <w:rPr>
          <w:rFonts w:ascii="Calibri" w:hAnsi="Calibri" w:cs="Tahoma"/>
          <w:i/>
          <w:iCs/>
          <w:sz w:val="16"/>
          <w:u w:val="single"/>
        </w:rPr>
        <w:lastRenderedPageBreak/>
        <w:t>Scientific papers in peer-reviewed journals:</w:t>
      </w:r>
      <w:r>
        <w:rPr>
          <w:rFonts w:ascii="Calibri" w:hAnsi="Calibri" w:cs="Tahoma"/>
          <w:i/>
          <w:iCs/>
          <w:sz w:val="16"/>
        </w:rPr>
        <w:t xml:space="preserve"> </w:t>
      </w:r>
      <w:r>
        <w:rPr>
          <w:rFonts w:ascii="Calibri" w:hAnsi="Calibri" w:cs="Tahoma"/>
          <w:iCs/>
          <w:sz w:val="16"/>
        </w:rPr>
        <w:t>Authors of Paper (Year) Title of paper. Journal, volume, page numbers, and DOI and URL if available.</w:t>
      </w:r>
    </w:p>
    <w:p w14:paraId="00110D98" w14:textId="77777777" w:rsidR="00C2452C" w:rsidRDefault="00C2452C">
      <w:pPr>
        <w:pStyle w:val="BodyText"/>
        <w:spacing w:line="276" w:lineRule="auto"/>
        <w:ind w:left="0"/>
        <w:jc w:val="both"/>
      </w:pPr>
      <w:r>
        <w:rPr>
          <w:rFonts w:ascii="Calibri" w:hAnsi="Calibri" w:cs="Tahoma"/>
          <w:i/>
          <w:iCs/>
          <w:sz w:val="16"/>
          <w:szCs w:val="16"/>
          <w:u w:val="single"/>
        </w:rPr>
        <w:t>Published conference proceedings</w:t>
      </w:r>
      <w:r>
        <w:rPr>
          <w:rFonts w:ascii="Calibri" w:hAnsi="Calibri" w:cs="Tahoma"/>
          <w:i/>
          <w:iCs/>
          <w:sz w:val="16"/>
          <w:szCs w:val="16"/>
        </w:rPr>
        <w:t xml:space="preserve">: </w:t>
      </w:r>
      <w:r>
        <w:rPr>
          <w:rFonts w:ascii="Calibri" w:eastAsia="Times New Roman" w:hAnsi="Calibri"/>
          <w:sz w:val="16"/>
          <w:szCs w:val="16"/>
          <w:shd w:val="clear" w:color="auto" w:fill="FFFFFF"/>
        </w:rPr>
        <w:t>Authors of Paper (Year, Month date). Title of paper</w:t>
      </w:r>
      <w:r>
        <w:rPr>
          <w:rFonts w:ascii="Calibri" w:eastAsia="Times New Roman" w:hAnsi="Calibri"/>
          <w:iCs/>
          <w:sz w:val="16"/>
          <w:szCs w:val="16"/>
          <w:shd w:val="clear" w:color="auto" w:fill="FFFFFF"/>
        </w:rPr>
        <w:t>.</w:t>
      </w:r>
      <w:r>
        <w:rPr>
          <w:rFonts w:ascii="Calibri" w:eastAsia="Times New Roman" w:hAnsi="Calibri"/>
          <w:sz w:val="16"/>
          <w:szCs w:val="16"/>
          <w:shd w:val="clear" w:color="auto" w:fill="FFFFFF"/>
        </w:rPr>
        <w:t xml:space="preserve"> In: Editors, T</w:t>
      </w:r>
      <w:r>
        <w:rPr>
          <w:rFonts w:ascii="Calibri" w:eastAsia="Times New Roman" w:hAnsi="Calibri"/>
          <w:iCs/>
          <w:sz w:val="16"/>
          <w:szCs w:val="16"/>
          <w:shd w:val="clear" w:color="auto" w:fill="FFFFFF"/>
        </w:rPr>
        <w:t>itle of Published Proceedings</w:t>
      </w:r>
      <w:r>
        <w:rPr>
          <w:rFonts w:ascii="Calibri" w:eastAsia="Times New Roman" w:hAnsi="Calibri"/>
          <w:sz w:val="16"/>
          <w:szCs w:val="16"/>
          <w:shd w:val="clear" w:color="auto" w:fill="FFFFFF"/>
        </w:rPr>
        <w:t>. Paper presented at Title of Conference: Location of conference. (Page numbers). Place of publication and publisher, and DOI and URL if available</w:t>
      </w:r>
    </w:p>
    <w:p w14:paraId="29432D41" w14:textId="77777777" w:rsidR="00C2452C" w:rsidRDefault="00C2452C">
      <w:pPr>
        <w:spacing w:line="276" w:lineRule="auto"/>
        <w:jc w:val="both"/>
      </w:pPr>
      <w:r>
        <w:rPr>
          <w:rFonts w:eastAsia="Times New Roman"/>
          <w:i/>
          <w:sz w:val="16"/>
          <w:szCs w:val="16"/>
          <w:u w:val="single"/>
          <w:shd w:val="clear" w:color="auto" w:fill="FFFFFF"/>
        </w:rPr>
        <w:t>P</w:t>
      </w:r>
      <w:r>
        <w:rPr>
          <w:bCs/>
          <w:i/>
          <w:sz w:val="16"/>
          <w:szCs w:val="16"/>
          <w:u w:val="single"/>
        </w:rPr>
        <w:t>rint report</w:t>
      </w:r>
      <w:r>
        <w:rPr>
          <w:bCs/>
          <w:i/>
          <w:sz w:val="16"/>
          <w:szCs w:val="16"/>
        </w:rPr>
        <w:t xml:space="preserve">: </w:t>
      </w:r>
      <w:r>
        <w:rPr>
          <w:sz w:val="16"/>
          <w:szCs w:val="16"/>
        </w:rPr>
        <w:t>Authors of report (Year) Title (Report No. #). Organization Name. Publisher name.</w:t>
      </w:r>
    </w:p>
    <w:p w14:paraId="112BD076" w14:textId="77777777" w:rsidR="00C2452C" w:rsidRDefault="00C2452C">
      <w:pPr>
        <w:shd w:val="clear" w:color="auto" w:fill="FFFFFF"/>
        <w:spacing w:line="276" w:lineRule="auto"/>
        <w:jc w:val="both"/>
      </w:pPr>
      <w:r>
        <w:rPr>
          <w:bCs/>
          <w:i/>
          <w:sz w:val="16"/>
          <w:szCs w:val="16"/>
          <w:u w:val="single"/>
        </w:rPr>
        <w:t>Online report</w:t>
      </w:r>
      <w:r>
        <w:rPr>
          <w:bCs/>
          <w:i/>
          <w:sz w:val="16"/>
          <w:szCs w:val="16"/>
        </w:rPr>
        <w:t xml:space="preserve">: </w:t>
      </w:r>
      <w:r>
        <w:rPr>
          <w:sz w:val="16"/>
          <w:szCs w:val="16"/>
        </w:rPr>
        <w:t>Authors of report (Year) Title (Report No. #). Retrieved from [Insert Organization name and URL for the report].</w:t>
      </w:r>
    </w:p>
    <w:p w14:paraId="58E908AC" w14:textId="77777777" w:rsidR="00C2452C" w:rsidRDefault="00C2452C">
      <w:pPr>
        <w:shd w:val="clear" w:color="auto" w:fill="FFFFFF"/>
        <w:spacing w:line="276" w:lineRule="auto"/>
        <w:jc w:val="both"/>
        <w:rPr>
          <w:sz w:val="20"/>
          <w:szCs w:val="16"/>
        </w:rPr>
      </w:pPr>
    </w:p>
    <w:p w14:paraId="7EFE8519" w14:textId="77777777" w:rsidR="00C2452C" w:rsidRDefault="00C2452C">
      <w:pPr>
        <w:pStyle w:val="BodyText"/>
        <w:numPr>
          <w:ilvl w:val="0"/>
          <w:numId w:val="2"/>
        </w:numPr>
        <w:spacing w:line="276" w:lineRule="auto"/>
        <w:jc w:val="both"/>
      </w:pPr>
      <w:r>
        <w:rPr>
          <w:rFonts w:ascii="Calibri" w:hAnsi="Calibri" w:cs="Tahoma"/>
          <w:b/>
          <w:bCs/>
        </w:rPr>
        <w:t>Employment history</w:t>
      </w:r>
    </w:p>
    <w:p w14:paraId="05450F64" w14:textId="77777777" w:rsidR="00C2452C" w:rsidRDefault="00C2452C">
      <w:pPr>
        <w:pStyle w:val="BodyText"/>
        <w:spacing w:line="276" w:lineRule="auto"/>
        <w:ind w:left="0"/>
        <w:jc w:val="both"/>
      </w:pPr>
      <w:r>
        <w:rPr>
          <w:rFonts w:ascii="Calibri" w:hAnsi="Calibri" w:cs="Tahoma"/>
        </w:rPr>
        <w:t xml:space="preserve">Please summarise your </w:t>
      </w:r>
      <w:r>
        <w:rPr>
          <w:rFonts w:ascii="Calibri" w:hAnsi="Calibri" w:cs="Tahoma"/>
          <w:b/>
        </w:rPr>
        <w:t>three</w:t>
      </w:r>
      <w:r>
        <w:rPr>
          <w:rFonts w:ascii="Calibri" w:hAnsi="Calibri" w:cs="Tahoma"/>
          <w:b/>
          <w:color w:val="1D75A8"/>
        </w:rPr>
        <w:t xml:space="preserve"> </w:t>
      </w:r>
      <w:r>
        <w:rPr>
          <w:rFonts w:ascii="Calibri" w:hAnsi="Calibri" w:cs="Tahoma"/>
        </w:rPr>
        <w:t xml:space="preserve">most recent positions, </w:t>
      </w:r>
      <w:proofErr w:type="gramStart"/>
      <w:r>
        <w:rPr>
          <w:rFonts w:ascii="Calibri" w:hAnsi="Calibri" w:cs="Tahoma"/>
        </w:rPr>
        <w:t>employment</w:t>
      </w:r>
      <w:proofErr w:type="gramEnd"/>
      <w:r>
        <w:rPr>
          <w:rFonts w:ascii="Calibri" w:hAnsi="Calibri" w:cs="Tahoma"/>
        </w:rPr>
        <w:t xml:space="preserve"> or gainful engagements. </w:t>
      </w:r>
    </w:p>
    <w:tbl>
      <w:tblPr>
        <w:tblW w:w="0" w:type="auto"/>
        <w:tblInd w:w="113" w:type="dxa"/>
        <w:tblLayout w:type="fixed"/>
        <w:tblLook w:val="0000" w:firstRow="0" w:lastRow="0" w:firstColumn="0" w:lastColumn="0" w:noHBand="0" w:noVBand="0"/>
      </w:tblPr>
      <w:tblGrid>
        <w:gridCol w:w="392"/>
        <w:gridCol w:w="1819"/>
        <w:gridCol w:w="1015"/>
        <w:gridCol w:w="1245"/>
        <w:gridCol w:w="2300"/>
        <w:gridCol w:w="2267"/>
      </w:tblGrid>
      <w:tr w:rsidR="00C2452C" w14:paraId="1993EBBA" w14:textId="77777777">
        <w:tc>
          <w:tcPr>
            <w:tcW w:w="392" w:type="dxa"/>
            <w:tcBorders>
              <w:top w:val="single" w:sz="4" w:space="0" w:color="000000"/>
              <w:left w:val="single" w:sz="4" w:space="0" w:color="000000"/>
              <w:bottom w:val="single" w:sz="4" w:space="0" w:color="000000"/>
              <w:right w:val="single" w:sz="4" w:space="0" w:color="000000"/>
            </w:tcBorders>
            <w:shd w:val="clear" w:color="auto" w:fill="D9D9D9"/>
          </w:tcPr>
          <w:p w14:paraId="456C13D1" w14:textId="77777777" w:rsidR="00C2452C" w:rsidRDefault="00C2452C">
            <w:pPr>
              <w:pStyle w:val="BodyText"/>
              <w:spacing w:line="276" w:lineRule="auto"/>
              <w:ind w:left="0"/>
            </w:pPr>
            <w:r>
              <w:rPr>
                <w:rFonts w:ascii="Calibri" w:hAnsi="Calibri" w:cs="Tahoma"/>
                <w:b/>
              </w:rPr>
              <w:t>#</w:t>
            </w:r>
          </w:p>
        </w:tc>
        <w:tc>
          <w:tcPr>
            <w:tcW w:w="1819" w:type="dxa"/>
            <w:tcBorders>
              <w:top w:val="single" w:sz="4" w:space="0" w:color="000000"/>
              <w:left w:val="single" w:sz="4" w:space="0" w:color="000000"/>
              <w:bottom w:val="single" w:sz="4" w:space="0" w:color="000000"/>
              <w:right w:val="single" w:sz="4" w:space="0" w:color="000000"/>
            </w:tcBorders>
            <w:shd w:val="clear" w:color="auto" w:fill="D9D9D9"/>
          </w:tcPr>
          <w:p w14:paraId="5E41245F" w14:textId="77777777" w:rsidR="00C2452C" w:rsidRDefault="00C2452C">
            <w:pPr>
              <w:pStyle w:val="BodyText"/>
              <w:spacing w:line="276" w:lineRule="auto"/>
              <w:ind w:left="0"/>
            </w:pPr>
            <w:r>
              <w:rPr>
                <w:rFonts w:ascii="Calibri" w:hAnsi="Calibri" w:cs="Tahoma"/>
                <w:b/>
              </w:rPr>
              <w:t>Institution</w:t>
            </w:r>
          </w:p>
        </w:tc>
        <w:tc>
          <w:tcPr>
            <w:tcW w:w="1015" w:type="dxa"/>
            <w:tcBorders>
              <w:top w:val="single" w:sz="4" w:space="0" w:color="000000"/>
              <w:left w:val="single" w:sz="4" w:space="0" w:color="000000"/>
              <w:bottom w:val="single" w:sz="4" w:space="0" w:color="000000"/>
              <w:right w:val="single" w:sz="4" w:space="0" w:color="000000"/>
            </w:tcBorders>
            <w:shd w:val="clear" w:color="auto" w:fill="D9D9D9"/>
          </w:tcPr>
          <w:p w14:paraId="041D3C7D" w14:textId="77777777" w:rsidR="00C2452C" w:rsidRDefault="00C2452C">
            <w:pPr>
              <w:pStyle w:val="BodyText"/>
              <w:spacing w:line="276" w:lineRule="auto"/>
              <w:ind w:left="0"/>
            </w:pPr>
            <w:r>
              <w:rPr>
                <w:rFonts w:ascii="Calibri" w:hAnsi="Calibri" w:cs="Tahoma"/>
                <w:b/>
              </w:rPr>
              <w:t>Dates</w:t>
            </w:r>
          </w:p>
        </w:tc>
        <w:tc>
          <w:tcPr>
            <w:tcW w:w="1245" w:type="dxa"/>
            <w:tcBorders>
              <w:top w:val="single" w:sz="4" w:space="0" w:color="000000"/>
              <w:left w:val="single" w:sz="4" w:space="0" w:color="000000"/>
              <w:bottom w:val="single" w:sz="4" w:space="0" w:color="000000"/>
              <w:right w:val="single" w:sz="4" w:space="0" w:color="000000"/>
            </w:tcBorders>
            <w:shd w:val="clear" w:color="auto" w:fill="D9D9D9"/>
          </w:tcPr>
          <w:p w14:paraId="70A63111" w14:textId="77777777" w:rsidR="00C2452C" w:rsidRDefault="00C2452C">
            <w:pPr>
              <w:pStyle w:val="BodyText"/>
              <w:spacing w:line="276" w:lineRule="auto"/>
              <w:ind w:left="0"/>
            </w:pPr>
            <w:r>
              <w:rPr>
                <w:rFonts w:ascii="Calibri" w:hAnsi="Calibri" w:cs="Tahoma"/>
                <w:b/>
              </w:rPr>
              <w:t>Position held</w:t>
            </w:r>
          </w:p>
        </w:tc>
        <w:tc>
          <w:tcPr>
            <w:tcW w:w="2300" w:type="dxa"/>
            <w:tcBorders>
              <w:top w:val="single" w:sz="4" w:space="0" w:color="000000"/>
              <w:left w:val="single" w:sz="4" w:space="0" w:color="000000"/>
              <w:bottom w:val="single" w:sz="4" w:space="0" w:color="000000"/>
              <w:right w:val="single" w:sz="4" w:space="0" w:color="000000"/>
            </w:tcBorders>
            <w:shd w:val="clear" w:color="auto" w:fill="D9D9D9"/>
          </w:tcPr>
          <w:p w14:paraId="32B55914" w14:textId="77777777" w:rsidR="00C2452C" w:rsidRDefault="00C2452C">
            <w:pPr>
              <w:pStyle w:val="BodyText"/>
              <w:spacing w:line="276" w:lineRule="auto"/>
              <w:ind w:left="0"/>
            </w:pPr>
            <w:r>
              <w:rPr>
                <w:rFonts w:ascii="Calibri" w:hAnsi="Calibri" w:cs="Tahoma"/>
                <w:b/>
              </w:rPr>
              <w:t>Professional responsibilities in this position</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14:paraId="72273080" w14:textId="77777777" w:rsidR="00C2452C" w:rsidRDefault="00C2452C">
            <w:pPr>
              <w:pStyle w:val="BodyText"/>
              <w:spacing w:line="276" w:lineRule="auto"/>
              <w:ind w:left="0"/>
            </w:pPr>
            <w:r>
              <w:rPr>
                <w:rFonts w:ascii="Calibri" w:hAnsi="Calibri" w:cs="Tahoma"/>
                <w:b/>
              </w:rPr>
              <w:t>Key achievements</w:t>
            </w:r>
          </w:p>
          <w:p w14:paraId="647C8F57" w14:textId="77777777" w:rsidR="00C2452C" w:rsidRDefault="00C2452C">
            <w:pPr>
              <w:pStyle w:val="BodyText"/>
              <w:spacing w:line="276" w:lineRule="auto"/>
              <w:rPr>
                <w:rFonts w:ascii="Calibri" w:hAnsi="Calibri" w:cs="Tahoma"/>
                <w:b/>
              </w:rPr>
            </w:pPr>
          </w:p>
        </w:tc>
      </w:tr>
      <w:tr w:rsidR="00C2452C" w14:paraId="52A1C8EB" w14:textId="77777777">
        <w:tc>
          <w:tcPr>
            <w:tcW w:w="392" w:type="dxa"/>
            <w:tcBorders>
              <w:top w:val="single" w:sz="4" w:space="0" w:color="000000"/>
              <w:left w:val="single" w:sz="4" w:space="0" w:color="000000"/>
              <w:bottom w:val="single" w:sz="4" w:space="0" w:color="000000"/>
              <w:right w:val="single" w:sz="4" w:space="0" w:color="000000"/>
            </w:tcBorders>
            <w:shd w:val="clear" w:color="auto" w:fill="F2F2F2"/>
          </w:tcPr>
          <w:p w14:paraId="5AC7005B" w14:textId="77777777" w:rsidR="00C2452C" w:rsidRDefault="00C2452C">
            <w:pPr>
              <w:pStyle w:val="BodyText"/>
              <w:spacing w:line="276" w:lineRule="auto"/>
              <w:ind w:left="0"/>
            </w:pPr>
            <w:r>
              <w:rPr>
                <w:rFonts w:ascii="Calibri" w:hAnsi="Calibri" w:cs="Tahoma"/>
                <w:b/>
              </w:rPr>
              <w:t>1</w:t>
            </w:r>
          </w:p>
        </w:tc>
        <w:tc>
          <w:tcPr>
            <w:tcW w:w="1819" w:type="dxa"/>
            <w:tcBorders>
              <w:top w:val="single" w:sz="4" w:space="0" w:color="000000"/>
              <w:left w:val="single" w:sz="4" w:space="0" w:color="000000"/>
              <w:bottom w:val="single" w:sz="4" w:space="0" w:color="000000"/>
              <w:right w:val="single" w:sz="4" w:space="0" w:color="000000"/>
            </w:tcBorders>
            <w:shd w:val="clear" w:color="auto" w:fill="auto"/>
          </w:tcPr>
          <w:p w14:paraId="1F658F55" w14:textId="77777777" w:rsidR="00C2452C" w:rsidRDefault="00C2452C">
            <w:pPr>
              <w:pStyle w:val="BodyText"/>
              <w:spacing w:line="276" w:lineRule="auto"/>
              <w:ind w:left="0"/>
              <w:rPr>
                <w:rFonts w:ascii="Calibri" w:hAnsi="Calibri" w:cs="Tahoma"/>
                <w:b/>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tcPr>
          <w:p w14:paraId="1638756A" w14:textId="77777777" w:rsidR="00C2452C" w:rsidRDefault="00C2452C">
            <w:pPr>
              <w:pStyle w:val="BodyText"/>
              <w:spacing w:line="276" w:lineRule="auto"/>
              <w:ind w:left="0"/>
              <w:rPr>
                <w:rFonts w:ascii="Calibri" w:hAnsi="Calibri" w:cs="Tahoma"/>
                <w:b/>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tcPr>
          <w:p w14:paraId="0EFD2C91" w14:textId="77777777" w:rsidR="00C2452C" w:rsidRDefault="00C2452C">
            <w:pPr>
              <w:pStyle w:val="BodyText"/>
              <w:spacing w:line="276" w:lineRule="auto"/>
              <w:ind w:left="0"/>
              <w:rPr>
                <w:rFonts w:ascii="Calibri" w:hAnsi="Calibri" w:cs="Tahoma"/>
                <w:b/>
              </w:rPr>
            </w:pPr>
          </w:p>
        </w:tc>
        <w:tc>
          <w:tcPr>
            <w:tcW w:w="2300" w:type="dxa"/>
            <w:tcBorders>
              <w:top w:val="single" w:sz="4" w:space="0" w:color="000000"/>
              <w:left w:val="single" w:sz="4" w:space="0" w:color="000000"/>
              <w:bottom w:val="single" w:sz="4" w:space="0" w:color="000000"/>
              <w:right w:val="single" w:sz="4" w:space="0" w:color="000000"/>
            </w:tcBorders>
            <w:shd w:val="clear" w:color="auto" w:fill="auto"/>
          </w:tcPr>
          <w:p w14:paraId="21A36DFA" w14:textId="77777777" w:rsidR="00C2452C" w:rsidRDefault="00C2452C">
            <w:pPr>
              <w:pStyle w:val="BodyText"/>
              <w:spacing w:line="276" w:lineRule="auto"/>
              <w:ind w:left="0"/>
              <w:rPr>
                <w:rFonts w:ascii="Calibri" w:hAnsi="Calibri" w:cs="Tahoma"/>
                <w:b/>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14:paraId="15BEC53F" w14:textId="77777777" w:rsidR="00C2452C" w:rsidRDefault="00C2452C">
            <w:pPr>
              <w:pStyle w:val="BodyText"/>
              <w:spacing w:line="276" w:lineRule="auto"/>
              <w:ind w:left="0"/>
            </w:pPr>
            <w:r>
              <w:rPr>
                <w:rFonts w:ascii="Calibri" w:hAnsi="Calibri" w:cs="Tahoma"/>
                <w:b/>
              </w:rPr>
              <w:t xml:space="preserve"> </w:t>
            </w:r>
          </w:p>
        </w:tc>
      </w:tr>
      <w:tr w:rsidR="00C2452C" w14:paraId="22A9EDD6" w14:textId="77777777">
        <w:tc>
          <w:tcPr>
            <w:tcW w:w="392" w:type="dxa"/>
            <w:tcBorders>
              <w:top w:val="single" w:sz="4" w:space="0" w:color="000000"/>
              <w:left w:val="single" w:sz="4" w:space="0" w:color="000000"/>
              <w:bottom w:val="single" w:sz="2" w:space="0" w:color="000000"/>
              <w:right w:val="single" w:sz="4" w:space="0" w:color="000000"/>
            </w:tcBorders>
            <w:shd w:val="clear" w:color="auto" w:fill="F2F2F2"/>
          </w:tcPr>
          <w:p w14:paraId="23A5C0B4" w14:textId="77777777" w:rsidR="00C2452C" w:rsidRDefault="00C2452C">
            <w:pPr>
              <w:pStyle w:val="BodyText"/>
              <w:spacing w:line="276" w:lineRule="auto"/>
              <w:ind w:left="0"/>
            </w:pPr>
            <w:r>
              <w:rPr>
                <w:rFonts w:ascii="Calibri" w:hAnsi="Calibri" w:cs="Tahoma"/>
                <w:b/>
              </w:rPr>
              <w:t>2</w:t>
            </w:r>
          </w:p>
        </w:tc>
        <w:tc>
          <w:tcPr>
            <w:tcW w:w="1819" w:type="dxa"/>
            <w:tcBorders>
              <w:top w:val="single" w:sz="4" w:space="0" w:color="000000"/>
              <w:left w:val="single" w:sz="4" w:space="0" w:color="000000"/>
              <w:bottom w:val="single" w:sz="2" w:space="0" w:color="000000"/>
              <w:right w:val="single" w:sz="4" w:space="0" w:color="000000"/>
            </w:tcBorders>
            <w:shd w:val="clear" w:color="auto" w:fill="auto"/>
          </w:tcPr>
          <w:p w14:paraId="28DE915C" w14:textId="77777777" w:rsidR="00C2452C" w:rsidRDefault="00C2452C">
            <w:pPr>
              <w:pStyle w:val="BodyText"/>
              <w:spacing w:line="276" w:lineRule="auto"/>
              <w:ind w:left="0"/>
              <w:rPr>
                <w:rFonts w:ascii="Calibri" w:hAnsi="Calibri" w:cs="Tahoma"/>
                <w:b/>
              </w:rPr>
            </w:pPr>
          </w:p>
        </w:tc>
        <w:tc>
          <w:tcPr>
            <w:tcW w:w="1015" w:type="dxa"/>
            <w:tcBorders>
              <w:top w:val="single" w:sz="4" w:space="0" w:color="000000"/>
              <w:left w:val="single" w:sz="4" w:space="0" w:color="000000"/>
              <w:bottom w:val="single" w:sz="2" w:space="0" w:color="000000"/>
              <w:right w:val="single" w:sz="4" w:space="0" w:color="000000"/>
            </w:tcBorders>
            <w:shd w:val="clear" w:color="auto" w:fill="auto"/>
          </w:tcPr>
          <w:p w14:paraId="7D7B3356" w14:textId="77777777" w:rsidR="00C2452C" w:rsidRDefault="00C2452C">
            <w:pPr>
              <w:pStyle w:val="BodyText"/>
              <w:spacing w:line="276" w:lineRule="auto"/>
              <w:ind w:left="0"/>
              <w:rPr>
                <w:rFonts w:ascii="Calibri" w:hAnsi="Calibri" w:cs="Tahoma"/>
                <w:b/>
              </w:rPr>
            </w:pPr>
          </w:p>
        </w:tc>
        <w:tc>
          <w:tcPr>
            <w:tcW w:w="1245" w:type="dxa"/>
            <w:tcBorders>
              <w:top w:val="single" w:sz="4" w:space="0" w:color="000000"/>
              <w:left w:val="single" w:sz="4" w:space="0" w:color="000000"/>
              <w:bottom w:val="single" w:sz="2" w:space="0" w:color="000000"/>
              <w:right w:val="single" w:sz="4" w:space="0" w:color="000000"/>
            </w:tcBorders>
            <w:shd w:val="clear" w:color="auto" w:fill="auto"/>
          </w:tcPr>
          <w:p w14:paraId="7A6D5DEE" w14:textId="77777777" w:rsidR="00C2452C" w:rsidRDefault="00C2452C">
            <w:pPr>
              <w:pStyle w:val="BodyText"/>
              <w:spacing w:line="276" w:lineRule="auto"/>
              <w:ind w:left="0"/>
              <w:rPr>
                <w:rFonts w:ascii="Calibri" w:hAnsi="Calibri" w:cs="Tahoma"/>
                <w:b/>
              </w:rPr>
            </w:pPr>
          </w:p>
        </w:tc>
        <w:tc>
          <w:tcPr>
            <w:tcW w:w="2300" w:type="dxa"/>
            <w:tcBorders>
              <w:top w:val="single" w:sz="4" w:space="0" w:color="000000"/>
              <w:left w:val="single" w:sz="4" w:space="0" w:color="000000"/>
              <w:bottom w:val="single" w:sz="2" w:space="0" w:color="000000"/>
              <w:right w:val="single" w:sz="4" w:space="0" w:color="000000"/>
            </w:tcBorders>
            <w:shd w:val="clear" w:color="auto" w:fill="auto"/>
          </w:tcPr>
          <w:p w14:paraId="50B95EAF" w14:textId="77777777" w:rsidR="00C2452C" w:rsidRDefault="00C2452C">
            <w:pPr>
              <w:pStyle w:val="BodyText"/>
              <w:spacing w:line="276" w:lineRule="auto"/>
              <w:ind w:left="0"/>
              <w:rPr>
                <w:rFonts w:ascii="Calibri" w:hAnsi="Calibri" w:cs="Tahoma"/>
                <w:b/>
              </w:rPr>
            </w:pPr>
          </w:p>
        </w:tc>
        <w:tc>
          <w:tcPr>
            <w:tcW w:w="2267" w:type="dxa"/>
            <w:tcBorders>
              <w:top w:val="single" w:sz="4" w:space="0" w:color="000000"/>
              <w:left w:val="single" w:sz="4" w:space="0" w:color="000000"/>
              <w:bottom w:val="single" w:sz="2" w:space="0" w:color="000000"/>
              <w:right w:val="single" w:sz="4" w:space="0" w:color="000000"/>
            </w:tcBorders>
            <w:shd w:val="clear" w:color="auto" w:fill="auto"/>
          </w:tcPr>
          <w:p w14:paraId="727236B7" w14:textId="77777777" w:rsidR="00C2452C" w:rsidRDefault="00C2452C">
            <w:pPr>
              <w:pStyle w:val="BodyText"/>
              <w:spacing w:line="276" w:lineRule="auto"/>
              <w:ind w:left="0"/>
              <w:rPr>
                <w:rFonts w:ascii="Calibri" w:hAnsi="Calibri" w:cs="Tahoma"/>
                <w:b/>
              </w:rPr>
            </w:pPr>
          </w:p>
        </w:tc>
      </w:tr>
      <w:tr w:rsidR="00C2452C" w14:paraId="2A8A0E49" w14:textId="77777777">
        <w:tc>
          <w:tcPr>
            <w:tcW w:w="392" w:type="dxa"/>
            <w:tcBorders>
              <w:top w:val="single" w:sz="2" w:space="0" w:color="000000"/>
              <w:left w:val="single" w:sz="2" w:space="0" w:color="000000"/>
              <w:bottom w:val="single" w:sz="2" w:space="0" w:color="000000"/>
              <w:right w:val="single" w:sz="2" w:space="0" w:color="000000"/>
            </w:tcBorders>
            <w:shd w:val="clear" w:color="auto" w:fill="F2F2F2"/>
          </w:tcPr>
          <w:p w14:paraId="6C15FF2F" w14:textId="77777777" w:rsidR="00C2452C" w:rsidRDefault="00C2452C">
            <w:pPr>
              <w:pStyle w:val="BodyText"/>
              <w:spacing w:line="276" w:lineRule="auto"/>
              <w:ind w:left="0"/>
            </w:pPr>
            <w:r>
              <w:rPr>
                <w:rFonts w:ascii="Calibri" w:hAnsi="Calibri" w:cs="Tahoma"/>
                <w:b/>
              </w:rPr>
              <w:t>3</w:t>
            </w:r>
          </w:p>
        </w:tc>
        <w:tc>
          <w:tcPr>
            <w:tcW w:w="1819" w:type="dxa"/>
            <w:tcBorders>
              <w:top w:val="single" w:sz="2" w:space="0" w:color="000000"/>
              <w:left w:val="single" w:sz="2" w:space="0" w:color="000000"/>
              <w:bottom w:val="single" w:sz="2" w:space="0" w:color="000000"/>
              <w:right w:val="single" w:sz="2" w:space="0" w:color="000000"/>
            </w:tcBorders>
            <w:shd w:val="clear" w:color="auto" w:fill="auto"/>
          </w:tcPr>
          <w:p w14:paraId="22EBA31D" w14:textId="77777777" w:rsidR="00C2452C" w:rsidRDefault="00C2452C">
            <w:pPr>
              <w:pStyle w:val="BodyText"/>
              <w:spacing w:line="276" w:lineRule="auto"/>
              <w:ind w:left="0"/>
              <w:rPr>
                <w:rFonts w:ascii="Calibri" w:hAnsi="Calibri" w:cs="Tahoma"/>
                <w:b/>
              </w:rPr>
            </w:pPr>
          </w:p>
        </w:tc>
        <w:tc>
          <w:tcPr>
            <w:tcW w:w="1015" w:type="dxa"/>
            <w:tcBorders>
              <w:top w:val="single" w:sz="2" w:space="0" w:color="000000"/>
              <w:left w:val="single" w:sz="2" w:space="0" w:color="000000"/>
              <w:bottom w:val="single" w:sz="2" w:space="0" w:color="000000"/>
              <w:right w:val="single" w:sz="2" w:space="0" w:color="000000"/>
            </w:tcBorders>
            <w:shd w:val="clear" w:color="auto" w:fill="auto"/>
          </w:tcPr>
          <w:p w14:paraId="44DD5EE2" w14:textId="77777777" w:rsidR="00C2452C" w:rsidRDefault="00C2452C">
            <w:pPr>
              <w:pStyle w:val="BodyText"/>
              <w:spacing w:line="276" w:lineRule="auto"/>
              <w:ind w:left="0"/>
              <w:rPr>
                <w:rFonts w:ascii="Calibri" w:hAnsi="Calibri" w:cs="Tahoma"/>
                <w:b/>
              </w:rPr>
            </w:pPr>
          </w:p>
        </w:tc>
        <w:tc>
          <w:tcPr>
            <w:tcW w:w="1245" w:type="dxa"/>
            <w:tcBorders>
              <w:top w:val="single" w:sz="2" w:space="0" w:color="000000"/>
              <w:left w:val="single" w:sz="2" w:space="0" w:color="000000"/>
              <w:bottom w:val="single" w:sz="2" w:space="0" w:color="000000"/>
              <w:right w:val="single" w:sz="2" w:space="0" w:color="000000"/>
            </w:tcBorders>
            <w:shd w:val="clear" w:color="auto" w:fill="auto"/>
          </w:tcPr>
          <w:p w14:paraId="7B8DEBA6" w14:textId="77777777" w:rsidR="00C2452C" w:rsidRDefault="00C2452C">
            <w:pPr>
              <w:pStyle w:val="BodyText"/>
              <w:spacing w:line="276" w:lineRule="auto"/>
              <w:ind w:left="0"/>
              <w:rPr>
                <w:rFonts w:ascii="Calibri" w:hAnsi="Calibri" w:cs="Tahoma"/>
                <w:b/>
              </w:rPr>
            </w:pPr>
          </w:p>
        </w:tc>
        <w:tc>
          <w:tcPr>
            <w:tcW w:w="2300" w:type="dxa"/>
            <w:tcBorders>
              <w:top w:val="single" w:sz="2" w:space="0" w:color="000000"/>
              <w:left w:val="single" w:sz="2" w:space="0" w:color="000000"/>
              <w:bottom w:val="single" w:sz="2" w:space="0" w:color="000000"/>
              <w:right w:val="single" w:sz="2" w:space="0" w:color="000000"/>
            </w:tcBorders>
            <w:shd w:val="clear" w:color="auto" w:fill="auto"/>
          </w:tcPr>
          <w:p w14:paraId="0E96408F" w14:textId="77777777" w:rsidR="00C2452C" w:rsidRDefault="00C2452C">
            <w:pPr>
              <w:pStyle w:val="BodyText"/>
              <w:spacing w:line="276" w:lineRule="auto"/>
              <w:ind w:left="0"/>
              <w:rPr>
                <w:rFonts w:ascii="Calibri" w:hAnsi="Calibri" w:cs="Tahoma"/>
                <w:b/>
              </w:rPr>
            </w:pPr>
          </w:p>
        </w:tc>
        <w:tc>
          <w:tcPr>
            <w:tcW w:w="2267" w:type="dxa"/>
            <w:tcBorders>
              <w:top w:val="single" w:sz="2" w:space="0" w:color="000000"/>
              <w:left w:val="single" w:sz="2" w:space="0" w:color="000000"/>
              <w:bottom w:val="single" w:sz="2" w:space="0" w:color="000000"/>
              <w:right w:val="single" w:sz="2" w:space="0" w:color="000000"/>
            </w:tcBorders>
            <w:shd w:val="clear" w:color="auto" w:fill="auto"/>
          </w:tcPr>
          <w:p w14:paraId="35376E2A" w14:textId="77777777" w:rsidR="00C2452C" w:rsidRDefault="00C2452C">
            <w:pPr>
              <w:pStyle w:val="BodyText"/>
              <w:spacing w:line="276" w:lineRule="auto"/>
              <w:ind w:left="0"/>
              <w:rPr>
                <w:rFonts w:ascii="Calibri" w:hAnsi="Calibri" w:cs="Tahoma"/>
                <w:b/>
              </w:rPr>
            </w:pPr>
          </w:p>
        </w:tc>
      </w:tr>
    </w:tbl>
    <w:p w14:paraId="0D52D5DF" w14:textId="77777777" w:rsidR="00C2452C" w:rsidRDefault="00C2452C">
      <w:pPr>
        <w:pStyle w:val="BodyText"/>
        <w:widowControl/>
        <w:spacing w:line="276" w:lineRule="auto"/>
        <w:ind w:left="0"/>
        <w:jc w:val="both"/>
        <w:rPr>
          <w:rFonts w:ascii="Calibri" w:hAnsi="Calibri" w:cs="Tahoma"/>
        </w:rPr>
      </w:pPr>
    </w:p>
    <w:p w14:paraId="3DE38D33" w14:textId="77777777" w:rsidR="00C2452C" w:rsidRDefault="00C2452C">
      <w:pPr>
        <w:pStyle w:val="BodyText"/>
        <w:numPr>
          <w:ilvl w:val="0"/>
          <w:numId w:val="2"/>
        </w:numPr>
        <w:spacing w:line="276" w:lineRule="auto"/>
        <w:jc w:val="both"/>
      </w:pPr>
      <w:r>
        <w:rPr>
          <w:rFonts w:ascii="Calibri" w:hAnsi="Calibri" w:cs="Tahoma"/>
          <w:b/>
        </w:rPr>
        <w:t>Scientific administration</w:t>
      </w:r>
    </w:p>
    <w:p w14:paraId="5DACB86A" w14:textId="77777777" w:rsidR="00C2452C" w:rsidRDefault="00C2452C">
      <w:pPr>
        <w:pStyle w:val="BodyText"/>
        <w:spacing w:line="276" w:lineRule="auto"/>
        <w:ind w:left="0"/>
        <w:jc w:val="both"/>
      </w:pPr>
      <w:r>
        <w:rPr>
          <w:rFonts w:ascii="Calibri" w:hAnsi="Calibri" w:cs="Tahoma"/>
        </w:rPr>
        <w:t xml:space="preserve">State any </w:t>
      </w:r>
      <w:r>
        <w:rPr>
          <w:rFonts w:ascii="Calibri" w:hAnsi="Calibri" w:cs="Tahoma"/>
          <w:i/>
          <w:u w:val="single"/>
        </w:rPr>
        <w:t>current</w:t>
      </w:r>
      <w:r>
        <w:rPr>
          <w:rFonts w:ascii="Calibri" w:hAnsi="Calibri" w:cs="Tahoma"/>
        </w:rPr>
        <w:t xml:space="preserve"> </w:t>
      </w:r>
      <w:r>
        <w:rPr>
          <w:rFonts w:ascii="Calibri" w:hAnsi="Calibri" w:cs="Tahoma"/>
          <w:bCs/>
        </w:rPr>
        <w:t>positions</w:t>
      </w:r>
      <w:r>
        <w:rPr>
          <w:rFonts w:ascii="Calibri" w:hAnsi="Calibri" w:cs="Tahoma"/>
        </w:rPr>
        <w:t xml:space="preserve"> you hold in the scientific administration of your institution or any national scientific institution.</w:t>
      </w:r>
    </w:p>
    <w:tbl>
      <w:tblPr>
        <w:tblW w:w="0" w:type="auto"/>
        <w:tblInd w:w="79" w:type="dxa"/>
        <w:tblLayout w:type="fixed"/>
        <w:tblLook w:val="0000" w:firstRow="0" w:lastRow="0" w:firstColumn="0" w:lastColumn="0" w:noHBand="0" w:noVBand="0"/>
      </w:tblPr>
      <w:tblGrid>
        <w:gridCol w:w="9073"/>
      </w:tblGrid>
      <w:tr w:rsidR="00C2452C" w14:paraId="5274A346" w14:textId="77777777">
        <w:tc>
          <w:tcPr>
            <w:tcW w:w="9073" w:type="dxa"/>
            <w:tcBorders>
              <w:top w:val="single" w:sz="4" w:space="0" w:color="000000"/>
              <w:left w:val="single" w:sz="4" w:space="0" w:color="000000"/>
              <w:bottom w:val="single" w:sz="4" w:space="0" w:color="000000"/>
              <w:right w:val="single" w:sz="4" w:space="0" w:color="000000"/>
            </w:tcBorders>
            <w:shd w:val="clear" w:color="auto" w:fill="auto"/>
          </w:tcPr>
          <w:p w14:paraId="462BA102" w14:textId="77777777" w:rsidR="00C2452C" w:rsidRDefault="00C2452C">
            <w:pPr>
              <w:pStyle w:val="BodyText"/>
              <w:spacing w:line="276" w:lineRule="auto"/>
              <w:ind w:left="0"/>
              <w:jc w:val="both"/>
              <w:rPr>
                <w:rFonts w:ascii="Calibri" w:hAnsi="Calibri" w:cs="Tahoma"/>
                <w:bCs/>
              </w:rPr>
            </w:pPr>
          </w:p>
          <w:p w14:paraId="12CCB627" w14:textId="77777777" w:rsidR="00C2452C" w:rsidRDefault="00C2452C">
            <w:pPr>
              <w:pStyle w:val="BodyText"/>
              <w:spacing w:line="276" w:lineRule="auto"/>
              <w:ind w:left="0"/>
              <w:jc w:val="both"/>
              <w:rPr>
                <w:rFonts w:ascii="Calibri" w:hAnsi="Calibri" w:cs="Tahoma"/>
                <w:bCs/>
              </w:rPr>
            </w:pPr>
          </w:p>
        </w:tc>
      </w:tr>
    </w:tbl>
    <w:p w14:paraId="5FA89B9B" w14:textId="77777777" w:rsidR="00C2452C" w:rsidRDefault="00C2452C">
      <w:pPr>
        <w:pStyle w:val="BodyText"/>
        <w:spacing w:line="276" w:lineRule="auto"/>
        <w:ind w:left="0"/>
        <w:jc w:val="both"/>
        <w:rPr>
          <w:rFonts w:ascii="Calibri" w:hAnsi="Calibri" w:cs="Tahoma"/>
        </w:rPr>
      </w:pPr>
    </w:p>
    <w:p w14:paraId="626667B7" w14:textId="77777777" w:rsidR="00C2452C" w:rsidRDefault="00C2452C">
      <w:pPr>
        <w:pStyle w:val="BodyText"/>
        <w:widowControl/>
        <w:numPr>
          <w:ilvl w:val="0"/>
          <w:numId w:val="2"/>
        </w:numPr>
        <w:spacing w:line="276" w:lineRule="auto"/>
        <w:jc w:val="both"/>
      </w:pPr>
      <w:r>
        <w:rPr>
          <w:rFonts w:ascii="Calibri" w:hAnsi="Calibri" w:cs="Tahoma"/>
          <w:b/>
        </w:rPr>
        <w:t>Memberships</w:t>
      </w:r>
    </w:p>
    <w:p w14:paraId="0DA5D297" w14:textId="77777777" w:rsidR="00C2452C" w:rsidRDefault="00C2452C">
      <w:pPr>
        <w:pStyle w:val="BodyText"/>
        <w:widowControl/>
        <w:spacing w:line="276" w:lineRule="auto"/>
        <w:ind w:left="0"/>
        <w:jc w:val="both"/>
      </w:pPr>
      <w:r>
        <w:rPr>
          <w:rFonts w:ascii="Calibri" w:hAnsi="Calibri" w:cs="Tahoma"/>
        </w:rPr>
        <w:t xml:space="preserve">List up to </w:t>
      </w:r>
      <w:r>
        <w:rPr>
          <w:rFonts w:ascii="Calibri" w:hAnsi="Calibri" w:cs="Tahoma"/>
          <w:b/>
        </w:rPr>
        <w:t>four</w:t>
      </w:r>
      <w:r>
        <w:rPr>
          <w:rFonts w:ascii="Calibri" w:hAnsi="Calibri" w:cs="Tahoma"/>
          <w:b/>
          <w:color w:val="1D75A8"/>
        </w:rPr>
        <w:t xml:space="preserve"> </w:t>
      </w:r>
      <w:r>
        <w:rPr>
          <w:rFonts w:ascii="Calibri" w:hAnsi="Calibri" w:cs="Tahoma"/>
        </w:rPr>
        <w:t>professional societies or other organisations in which you hold/held membership and state key roles and impacts (if any) you had on them.</w:t>
      </w:r>
    </w:p>
    <w:tbl>
      <w:tblPr>
        <w:tblW w:w="0" w:type="auto"/>
        <w:tblInd w:w="79" w:type="dxa"/>
        <w:tblLayout w:type="fixed"/>
        <w:tblLook w:val="0000" w:firstRow="0" w:lastRow="0" w:firstColumn="0" w:lastColumn="0" w:noHBand="0" w:noVBand="0"/>
      </w:tblPr>
      <w:tblGrid>
        <w:gridCol w:w="426"/>
        <w:gridCol w:w="2834"/>
        <w:gridCol w:w="2126"/>
        <w:gridCol w:w="2268"/>
        <w:gridCol w:w="1419"/>
      </w:tblGrid>
      <w:tr w:rsidR="00C2452C" w14:paraId="1475B0BC" w14:textId="77777777">
        <w:tc>
          <w:tcPr>
            <w:tcW w:w="426" w:type="dxa"/>
            <w:tcBorders>
              <w:top w:val="single" w:sz="4" w:space="0" w:color="000000"/>
              <w:left w:val="single" w:sz="4" w:space="0" w:color="000000"/>
              <w:bottom w:val="single" w:sz="4" w:space="0" w:color="000000"/>
              <w:right w:val="single" w:sz="4" w:space="0" w:color="000000"/>
            </w:tcBorders>
            <w:shd w:val="clear" w:color="auto" w:fill="D9D9D9"/>
          </w:tcPr>
          <w:p w14:paraId="2D8CAF0B" w14:textId="77777777" w:rsidR="00C2452C" w:rsidRDefault="00C2452C">
            <w:pPr>
              <w:pStyle w:val="BodyText"/>
              <w:spacing w:line="276" w:lineRule="auto"/>
              <w:ind w:left="0"/>
            </w:pPr>
            <w:r>
              <w:rPr>
                <w:rFonts w:ascii="Calibri" w:hAnsi="Calibri" w:cs="Tahoma"/>
                <w:b/>
              </w:rPr>
              <w:t>#</w:t>
            </w:r>
          </w:p>
        </w:tc>
        <w:tc>
          <w:tcPr>
            <w:tcW w:w="2834" w:type="dxa"/>
            <w:tcBorders>
              <w:top w:val="single" w:sz="4" w:space="0" w:color="000000"/>
              <w:left w:val="single" w:sz="4" w:space="0" w:color="000000"/>
              <w:bottom w:val="single" w:sz="4" w:space="0" w:color="000000"/>
              <w:right w:val="single" w:sz="4" w:space="0" w:color="000000"/>
            </w:tcBorders>
            <w:shd w:val="clear" w:color="auto" w:fill="D9D9D9"/>
          </w:tcPr>
          <w:p w14:paraId="0923F7B7" w14:textId="77777777" w:rsidR="00C2452C" w:rsidRDefault="00C2452C">
            <w:pPr>
              <w:pStyle w:val="BodyText"/>
              <w:spacing w:line="276" w:lineRule="auto"/>
              <w:ind w:left="0"/>
            </w:pPr>
            <w:r>
              <w:rPr>
                <w:rFonts w:ascii="Calibri" w:hAnsi="Calibri" w:cs="Tahoma"/>
                <w:b/>
              </w:rPr>
              <w:t xml:space="preserve">Professional society or organization </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Pr>
          <w:p w14:paraId="43E2DC3B" w14:textId="77777777" w:rsidR="00C2452C" w:rsidRDefault="00C2452C">
            <w:pPr>
              <w:pStyle w:val="BodyText"/>
              <w:spacing w:line="276" w:lineRule="auto"/>
              <w:ind w:left="0"/>
            </w:pPr>
            <w:r>
              <w:rPr>
                <w:rFonts w:ascii="Calibri" w:hAnsi="Calibri" w:cs="Tahoma"/>
                <w:b/>
              </w:rPr>
              <w:t>Key role/ responsibility</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Pr>
          <w:p w14:paraId="71279879" w14:textId="77777777" w:rsidR="00C2452C" w:rsidRDefault="00C2452C">
            <w:pPr>
              <w:pStyle w:val="BodyText"/>
              <w:spacing w:line="276" w:lineRule="auto"/>
              <w:ind w:left="0"/>
            </w:pPr>
            <w:r>
              <w:rPr>
                <w:rFonts w:ascii="Calibri" w:hAnsi="Calibri" w:cs="Tahoma"/>
                <w:b/>
              </w:rPr>
              <w:t>Key achievements/impact</w:t>
            </w:r>
          </w:p>
          <w:p w14:paraId="17116062" w14:textId="77777777" w:rsidR="00C2452C" w:rsidRDefault="00C2452C">
            <w:pPr>
              <w:pStyle w:val="BodyText"/>
              <w:spacing w:line="276" w:lineRule="auto"/>
              <w:rPr>
                <w:rFonts w:ascii="Calibri" w:hAnsi="Calibri" w:cs="Tahoma"/>
                <w:b/>
              </w:rPr>
            </w:pPr>
          </w:p>
        </w:tc>
        <w:tc>
          <w:tcPr>
            <w:tcW w:w="1419" w:type="dxa"/>
            <w:tcBorders>
              <w:top w:val="single" w:sz="4" w:space="0" w:color="000000"/>
              <w:left w:val="single" w:sz="4" w:space="0" w:color="000000"/>
              <w:bottom w:val="single" w:sz="4" w:space="0" w:color="000000"/>
              <w:right w:val="single" w:sz="4" w:space="0" w:color="000000"/>
            </w:tcBorders>
            <w:shd w:val="clear" w:color="auto" w:fill="D9D9D9"/>
          </w:tcPr>
          <w:p w14:paraId="10AB3DFC" w14:textId="77777777" w:rsidR="00C2452C" w:rsidRDefault="00C2452C">
            <w:pPr>
              <w:pStyle w:val="BodyText"/>
              <w:spacing w:line="276" w:lineRule="auto"/>
              <w:ind w:left="0"/>
            </w:pPr>
            <w:r>
              <w:rPr>
                <w:rFonts w:ascii="Calibri" w:hAnsi="Calibri" w:cs="Tahoma"/>
                <w:b/>
              </w:rPr>
              <w:t>Dates</w:t>
            </w:r>
          </w:p>
        </w:tc>
      </w:tr>
      <w:tr w:rsidR="00C2452C" w14:paraId="1DF6E7B6" w14:textId="77777777">
        <w:tc>
          <w:tcPr>
            <w:tcW w:w="426" w:type="dxa"/>
            <w:tcBorders>
              <w:top w:val="single" w:sz="4" w:space="0" w:color="000000"/>
              <w:left w:val="single" w:sz="4" w:space="0" w:color="000000"/>
              <w:bottom w:val="single" w:sz="4" w:space="0" w:color="000000"/>
              <w:right w:val="single" w:sz="4" w:space="0" w:color="000000"/>
            </w:tcBorders>
            <w:shd w:val="clear" w:color="auto" w:fill="F2F2F2"/>
          </w:tcPr>
          <w:p w14:paraId="0209DB04" w14:textId="77777777" w:rsidR="00C2452C" w:rsidRDefault="00C2452C">
            <w:pPr>
              <w:pStyle w:val="BodyText"/>
              <w:spacing w:line="276" w:lineRule="auto"/>
              <w:ind w:left="0"/>
            </w:pPr>
            <w:r>
              <w:rPr>
                <w:rFonts w:ascii="Calibri" w:hAnsi="Calibri" w:cs="Tahoma"/>
                <w:b/>
              </w:rPr>
              <w:t>1</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4F23DD34" w14:textId="77777777" w:rsidR="00C2452C" w:rsidRDefault="00C2452C">
            <w:pPr>
              <w:pStyle w:val="BodyText"/>
              <w:spacing w:line="276" w:lineRule="auto"/>
              <w:ind w:left="0"/>
              <w:rPr>
                <w:rFonts w:ascii="Calibri" w:hAnsi="Calibri" w:cs="Tahoma"/>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DE9E8F0" w14:textId="77777777" w:rsidR="00C2452C" w:rsidRDefault="00C2452C">
            <w:pPr>
              <w:pStyle w:val="BodyText"/>
              <w:spacing w:line="276" w:lineRule="auto"/>
              <w:ind w:left="0"/>
              <w:rPr>
                <w:rFonts w:ascii="Calibri" w:hAnsi="Calibri" w:cs="Tahoma"/>
                <w:b/>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19A0FE4" w14:textId="77777777" w:rsidR="00C2452C" w:rsidRDefault="00C2452C">
            <w:pPr>
              <w:pStyle w:val="BodyText"/>
              <w:spacing w:line="276" w:lineRule="auto"/>
              <w:ind w:left="0"/>
              <w:rPr>
                <w:rFonts w:ascii="Calibri" w:hAnsi="Calibri" w:cs="Tahoma"/>
                <w:b/>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E6042FF" w14:textId="77777777" w:rsidR="00C2452C" w:rsidRDefault="00C2452C">
            <w:pPr>
              <w:pStyle w:val="BodyText"/>
              <w:spacing w:line="276" w:lineRule="auto"/>
              <w:ind w:left="0"/>
              <w:rPr>
                <w:rFonts w:ascii="Calibri" w:hAnsi="Calibri" w:cs="Tahoma"/>
                <w:b/>
              </w:rPr>
            </w:pPr>
          </w:p>
        </w:tc>
      </w:tr>
      <w:tr w:rsidR="00C2452C" w14:paraId="4E915470" w14:textId="77777777">
        <w:tc>
          <w:tcPr>
            <w:tcW w:w="426" w:type="dxa"/>
            <w:tcBorders>
              <w:top w:val="single" w:sz="4" w:space="0" w:color="000000"/>
              <w:left w:val="single" w:sz="4" w:space="0" w:color="000000"/>
              <w:bottom w:val="single" w:sz="4" w:space="0" w:color="000000"/>
              <w:right w:val="single" w:sz="4" w:space="0" w:color="000000"/>
            </w:tcBorders>
            <w:shd w:val="clear" w:color="auto" w:fill="F2F2F2"/>
          </w:tcPr>
          <w:p w14:paraId="24240381" w14:textId="77777777" w:rsidR="00C2452C" w:rsidRDefault="00C2452C">
            <w:pPr>
              <w:pStyle w:val="BodyText"/>
              <w:spacing w:line="276" w:lineRule="auto"/>
              <w:ind w:left="0"/>
            </w:pPr>
            <w:r>
              <w:rPr>
                <w:rFonts w:ascii="Calibri" w:hAnsi="Calibri" w:cs="Tahoma"/>
                <w:b/>
              </w:rPr>
              <w:t>2</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14A7278C" w14:textId="77777777" w:rsidR="00C2452C" w:rsidRDefault="00C2452C">
            <w:pPr>
              <w:pStyle w:val="BodyText"/>
              <w:spacing w:line="276" w:lineRule="auto"/>
              <w:ind w:left="0"/>
              <w:rPr>
                <w:rFonts w:ascii="Calibri" w:hAnsi="Calibri" w:cs="Tahoma"/>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BA4E01D" w14:textId="77777777" w:rsidR="00C2452C" w:rsidRDefault="00C2452C">
            <w:pPr>
              <w:pStyle w:val="BodyText"/>
              <w:spacing w:line="276" w:lineRule="auto"/>
              <w:ind w:left="0"/>
              <w:rPr>
                <w:rFonts w:ascii="Calibri" w:hAnsi="Calibri" w:cs="Tahoma"/>
                <w:b/>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F36AE36" w14:textId="77777777" w:rsidR="00C2452C" w:rsidRDefault="00C2452C">
            <w:pPr>
              <w:pStyle w:val="BodyText"/>
              <w:spacing w:line="276" w:lineRule="auto"/>
              <w:ind w:left="0"/>
              <w:rPr>
                <w:rFonts w:ascii="Calibri" w:hAnsi="Calibri" w:cs="Tahoma"/>
                <w:b/>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5FC61E9D" w14:textId="77777777" w:rsidR="00C2452C" w:rsidRDefault="00C2452C">
            <w:pPr>
              <w:pStyle w:val="BodyText"/>
              <w:spacing w:line="276" w:lineRule="auto"/>
              <w:ind w:left="0"/>
              <w:rPr>
                <w:rFonts w:ascii="Calibri" w:hAnsi="Calibri" w:cs="Tahoma"/>
                <w:b/>
              </w:rPr>
            </w:pPr>
          </w:p>
        </w:tc>
      </w:tr>
      <w:tr w:rsidR="00C2452C" w14:paraId="3BCCB73F" w14:textId="77777777">
        <w:tc>
          <w:tcPr>
            <w:tcW w:w="426" w:type="dxa"/>
            <w:tcBorders>
              <w:top w:val="single" w:sz="4" w:space="0" w:color="000000"/>
              <w:left w:val="single" w:sz="4" w:space="0" w:color="000000"/>
              <w:bottom w:val="single" w:sz="4" w:space="0" w:color="000000"/>
              <w:right w:val="single" w:sz="4" w:space="0" w:color="000000"/>
            </w:tcBorders>
            <w:shd w:val="clear" w:color="auto" w:fill="F2F2F2"/>
          </w:tcPr>
          <w:p w14:paraId="386119A4" w14:textId="77777777" w:rsidR="00C2452C" w:rsidRDefault="00C2452C">
            <w:pPr>
              <w:pStyle w:val="BodyText"/>
              <w:spacing w:line="276" w:lineRule="auto"/>
              <w:ind w:left="0"/>
            </w:pPr>
            <w:r>
              <w:rPr>
                <w:rFonts w:ascii="Calibri" w:hAnsi="Calibri" w:cs="Tahoma"/>
                <w:b/>
              </w:rPr>
              <w:t>3</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002170F7" w14:textId="77777777" w:rsidR="00C2452C" w:rsidRDefault="00C2452C">
            <w:pPr>
              <w:pStyle w:val="BodyText"/>
              <w:spacing w:line="276" w:lineRule="auto"/>
              <w:ind w:left="0"/>
              <w:rPr>
                <w:rFonts w:ascii="Calibri" w:hAnsi="Calibri" w:cs="Tahoma"/>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DF752AE" w14:textId="77777777" w:rsidR="00C2452C" w:rsidRDefault="00C2452C">
            <w:pPr>
              <w:pStyle w:val="BodyText"/>
              <w:spacing w:line="276" w:lineRule="auto"/>
              <w:ind w:left="0"/>
              <w:rPr>
                <w:rFonts w:ascii="Calibri" w:hAnsi="Calibri" w:cs="Tahoma"/>
                <w:b/>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42B915D" w14:textId="77777777" w:rsidR="00C2452C" w:rsidRDefault="00C2452C">
            <w:pPr>
              <w:pStyle w:val="BodyText"/>
              <w:spacing w:line="276" w:lineRule="auto"/>
              <w:ind w:left="0"/>
              <w:rPr>
                <w:rFonts w:ascii="Calibri" w:hAnsi="Calibri" w:cs="Tahoma"/>
                <w:b/>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6746ED6" w14:textId="77777777" w:rsidR="00C2452C" w:rsidRDefault="00C2452C">
            <w:pPr>
              <w:pStyle w:val="BodyText"/>
              <w:spacing w:line="276" w:lineRule="auto"/>
              <w:ind w:left="0"/>
              <w:rPr>
                <w:rFonts w:ascii="Calibri" w:hAnsi="Calibri" w:cs="Tahoma"/>
                <w:b/>
              </w:rPr>
            </w:pPr>
          </w:p>
        </w:tc>
      </w:tr>
      <w:tr w:rsidR="00C2452C" w14:paraId="43BB0887" w14:textId="77777777">
        <w:tc>
          <w:tcPr>
            <w:tcW w:w="426" w:type="dxa"/>
            <w:tcBorders>
              <w:top w:val="single" w:sz="4" w:space="0" w:color="000000"/>
              <w:left w:val="single" w:sz="4" w:space="0" w:color="000000"/>
              <w:bottom w:val="single" w:sz="4" w:space="0" w:color="000000"/>
              <w:right w:val="single" w:sz="4" w:space="0" w:color="000000"/>
            </w:tcBorders>
            <w:shd w:val="clear" w:color="auto" w:fill="F2F2F2"/>
          </w:tcPr>
          <w:p w14:paraId="379ECBDF" w14:textId="77777777" w:rsidR="00C2452C" w:rsidRDefault="00C2452C">
            <w:pPr>
              <w:pStyle w:val="BodyText"/>
              <w:spacing w:line="276" w:lineRule="auto"/>
              <w:ind w:left="0"/>
            </w:pPr>
            <w:r>
              <w:rPr>
                <w:rFonts w:ascii="Calibri" w:hAnsi="Calibri" w:cs="Tahoma"/>
                <w:b/>
              </w:rPr>
              <w:t>4</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61FFF7A3" w14:textId="77777777" w:rsidR="00C2452C" w:rsidRDefault="00C2452C">
            <w:pPr>
              <w:pStyle w:val="BodyText"/>
              <w:spacing w:line="276" w:lineRule="auto"/>
              <w:ind w:left="0"/>
              <w:rPr>
                <w:rFonts w:ascii="Calibri" w:hAnsi="Calibri" w:cs="Tahoma"/>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3CC08F3" w14:textId="77777777" w:rsidR="00C2452C" w:rsidRDefault="00C2452C">
            <w:pPr>
              <w:pStyle w:val="BodyText"/>
              <w:spacing w:line="276" w:lineRule="auto"/>
              <w:ind w:left="0"/>
              <w:rPr>
                <w:rFonts w:ascii="Calibri" w:hAnsi="Calibri" w:cs="Tahoma"/>
                <w:b/>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58018DC" w14:textId="77777777" w:rsidR="00C2452C" w:rsidRDefault="00C2452C">
            <w:pPr>
              <w:pStyle w:val="BodyText"/>
              <w:spacing w:line="276" w:lineRule="auto"/>
              <w:ind w:left="0"/>
              <w:rPr>
                <w:rFonts w:ascii="Calibri" w:hAnsi="Calibri" w:cs="Tahoma"/>
                <w:b/>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E468DCF" w14:textId="77777777" w:rsidR="00C2452C" w:rsidRDefault="00C2452C">
            <w:pPr>
              <w:pStyle w:val="BodyText"/>
              <w:spacing w:line="276" w:lineRule="auto"/>
              <w:ind w:left="0"/>
              <w:rPr>
                <w:rFonts w:ascii="Calibri" w:hAnsi="Calibri" w:cs="Tahoma"/>
                <w:b/>
              </w:rPr>
            </w:pPr>
          </w:p>
        </w:tc>
      </w:tr>
    </w:tbl>
    <w:p w14:paraId="79430412" w14:textId="77777777" w:rsidR="00C2452C" w:rsidRDefault="00C2452C">
      <w:pPr>
        <w:pStyle w:val="Heading1"/>
        <w:spacing w:before="0" w:line="276" w:lineRule="auto"/>
        <w:rPr>
          <w:rFonts w:ascii="Calibri" w:hAnsi="Calibri"/>
          <w:color w:val="3A679D"/>
          <w:sz w:val="32"/>
        </w:rPr>
      </w:pPr>
    </w:p>
    <w:p w14:paraId="1B002F5C" w14:textId="77777777" w:rsidR="00C2452C" w:rsidRDefault="00C2452C">
      <w:pPr>
        <w:pStyle w:val="Heading1"/>
        <w:spacing w:before="0" w:line="276" w:lineRule="auto"/>
      </w:pPr>
      <w:r>
        <w:rPr>
          <w:rFonts w:ascii="Calibri" w:hAnsi="Calibri"/>
          <w:color w:val="3A679D"/>
          <w:sz w:val="32"/>
        </w:rPr>
        <w:t xml:space="preserve">4.  PhD Project </w:t>
      </w:r>
    </w:p>
    <w:p w14:paraId="7125A9F8" w14:textId="77777777" w:rsidR="00C2452C" w:rsidRDefault="00C10418">
      <w:pPr>
        <w:spacing w:line="276" w:lineRule="auto"/>
        <w:jc w:val="both"/>
      </w:pPr>
      <w:r>
        <w:rPr>
          <w:rFonts w:eastAsia="Arial" w:cs="Tahoma"/>
          <w:bCs/>
          <w:sz w:val="20"/>
          <w:szCs w:val="20"/>
        </w:rPr>
        <w:t xml:space="preserve">You may find </w:t>
      </w:r>
      <w:r w:rsidR="00C2452C" w:rsidRPr="00DF67B2">
        <w:rPr>
          <w:rFonts w:eastAsia="Arial" w:cs="Tahoma"/>
          <w:bCs/>
          <w:sz w:val="20"/>
          <w:szCs w:val="20"/>
        </w:rPr>
        <w:t xml:space="preserve">project information </w:t>
      </w:r>
      <w:hyperlink r:id="rId7" w:history="1">
        <w:r w:rsidR="00C460D0" w:rsidRPr="00C460D0">
          <w:rPr>
            <w:rStyle w:val="Hyperlink"/>
            <w:rFonts w:eastAsia="Arial" w:cs="Tahoma"/>
            <w:b/>
            <w:bCs/>
          </w:rPr>
          <w:t>HERE</w:t>
        </w:r>
      </w:hyperlink>
    </w:p>
    <w:p w14:paraId="4CF68F38" w14:textId="77777777" w:rsidR="00C2452C" w:rsidRDefault="00C2452C">
      <w:pPr>
        <w:spacing w:line="276" w:lineRule="auto"/>
        <w:jc w:val="both"/>
        <w:rPr>
          <w:rFonts w:eastAsia="Arial" w:cs="Tahoma"/>
          <w:bCs/>
          <w:sz w:val="20"/>
          <w:szCs w:val="20"/>
        </w:rPr>
      </w:pPr>
    </w:p>
    <w:p w14:paraId="29E14890" w14:textId="77777777" w:rsidR="00C2452C" w:rsidRDefault="00C2452C">
      <w:pPr>
        <w:spacing w:line="276" w:lineRule="auto"/>
        <w:jc w:val="both"/>
      </w:pPr>
      <w:r>
        <w:rPr>
          <w:rFonts w:eastAsia="Arial" w:cs="Tahoma"/>
          <w:bCs/>
          <w:sz w:val="20"/>
          <w:szCs w:val="20"/>
        </w:rPr>
        <w:t>Prepare a proposal abstract</w:t>
      </w:r>
      <w:r>
        <w:rPr>
          <w:rFonts w:eastAsia="Arial" w:cs="Tahoma"/>
          <w:bCs/>
          <w:i/>
          <w:sz w:val="20"/>
          <w:szCs w:val="20"/>
        </w:rPr>
        <w:t xml:space="preserve"> </w:t>
      </w:r>
      <w:r>
        <w:rPr>
          <w:rFonts w:eastAsia="Arial" w:cs="Tahoma"/>
          <w:bCs/>
          <w:sz w:val="20"/>
          <w:szCs w:val="20"/>
        </w:rPr>
        <w:t>for your PhD project</w:t>
      </w:r>
      <w:r w:rsidR="002D65C2">
        <w:rPr>
          <w:rFonts w:eastAsia="Arial" w:cs="Tahoma"/>
          <w:bCs/>
          <w:sz w:val="20"/>
          <w:szCs w:val="20"/>
        </w:rPr>
        <w:t xml:space="preserve"> based on the summary of the project</w:t>
      </w:r>
      <w:r>
        <w:rPr>
          <w:rFonts w:eastAsia="Arial" w:cs="Tahoma"/>
          <w:bCs/>
          <w:i/>
          <w:sz w:val="20"/>
          <w:szCs w:val="20"/>
        </w:rPr>
        <w:t xml:space="preserve">. </w:t>
      </w:r>
      <w:r>
        <w:rPr>
          <w:rFonts w:eastAsia="Arial" w:cs="Tahoma"/>
          <w:bCs/>
          <w:sz w:val="20"/>
          <w:szCs w:val="20"/>
        </w:rPr>
        <w:t xml:space="preserve">The abstract is </w:t>
      </w:r>
      <w:proofErr w:type="gramStart"/>
      <w:r>
        <w:rPr>
          <w:rFonts w:eastAsia="Arial" w:cs="Tahoma"/>
          <w:bCs/>
          <w:sz w:val="20"/>
          <w:szCs w:val="20"/>
        </w:rPr>
        <w:t>a brief summary</w:t>
      </w:r>
      <w:proofErr w:type="gramEnd"/>
      <w:r>
        <w:rPr>
          <w:rFonts w:eastAsia="Arial" w:cs="Tahoma"/>
          <w:bCs/>
          <w:sz w:val="20"/>
          <w:szCs w:val="20"/>
        </w:rPr>
        <w:t xml:space="preserve"> of how </w:t>
      </w:r>
      <w:r>
        <w:rPr>
          <w:rFonts w:eastAsia="Arial" w:cs="Tahoma"/>
          <w:b/>
          <w:bCs/>
          <w:color w:val="FF0000"/>
          <w:sz w:val="20"/>
          <w:szCs w:val="20"/>
        </w:rPr>
        <w:t>you</w:t>
      </w:r>
      <w:r>
        <w:rPr>
          <w:rFonts w:eastAsia="Arial" w:cs="Tahoma"/>
          <w:bCs/>
          <w:sz w:val="20"/>
          <w:szCs w:val="20"/>
        </w:rPr>
        <w:t xml:space="preserve"> might approach your PhD research for the research project. Please note that - if you are selected for a scholarship - the research approach that you describe in the abstract may not be the one that you will </w:t>
      </w:r>
      <w:proofErr w:type="gramStart"/>
      <w:r>
        <w:rPr>
          <w:rFonts w:eastAsia="Arial" w:cs="Tahoma"/>
          <w:bCs/>
          <w:sz w:val="20"/>
          <w:szCs w:val="20"/>
        </w:rPr>
        <w:t>actually implement</w:t>
      </w:r>
      <w:proofErr w:type="gramEnd"/>
      <w:r>
        <w:rPr>
          <w:rFonts w:eastAsia="Arial" w:cs="Tahoma"/>
          <w:bCs/>
          <w:sz w:val="20"/>
          <w:szCs w:val="20"/>
        </w:rPr>
        <w:t xml:space="preserve"> in your project. Your </w:t>
      </w:r>
      <w:r>
        <w:rPr>
          <w:rFonts w:eastAsia="Arial" w:cs="Tahoma"/>
          <w:bCs/>
          <w:i/>
          <w:sz w:val="20"/>
          <w:szCs w:val="20"/>
        </w:rPr>
        <w:t>icipe</w:t>
      </w:r>
      <w:r>
        <w:rPr>
          <w:rFonts w:eastAsia="Arial" w:cs="Tahoma"/>
          <w:bCs/>
          <w:sz w:val="20"/>
          <w:szCs w:val="20"/>
        </w:rPr>
        <w:t xml:space="preserve"> supervisor may ask you to take another approach. For the purposes of the application there are no ‘right’ or ‘wrong’ research approaches </w:t>
      </w:r>
      <w:r>
        <w:rPr>
          <w:rFonts w:eastAsia="Arial" w:cs="Tahoma"/>
          <w:bCs/>
          <w:i/>
          <w:sz w:val="20"/>
          <w:szCs w:val="20"/>
        </w:rPr>
        <w:t>per se</w:t>
      </w:r>
      <w:r>
        <w:rPr>
          <w:rFonts w:eastAsia="Arial" w:cs="Tahoma"/>
          <w:bCs/>
          <w:sz w:val="20"/>
          <w:szCs w:val="20"/>
        </w:rPr>
        <w:t xml:space="preserve">. </w:t>
      </w:r>
      <w:r>
        <w:rPr>
          <w:rFonts w:eastAsia="Arial" w:cs="Tahoma"/>
          <w:b/>
          <w:bCs/>
          <w:color w:val="FF0000"/>
          <w:sz w:val="20"/>
          <w:szCs w:val="20"/>
        </w:rPr>
        <w:t>The abstract serves to demonstrate your knowledge, your ability for critical and innovative thinking, together with logical and clear communication.</w:t>
      </w:r>
      <w:r>
        <w:rPr>
          <w:rFonts w:eastAsia="Arial" w:cs="Tahoma"/>
          <w:bCs/>
          <w:sz w:val="20"/>
          <w:szCs w:val="20"/>
        </w:rPr>
        <w:t xml:space="preserve"> Use the summary of the project, as the </w:t>
      </w:r>
      <w:r>
        <w:rPr>
          <w:rFonts w:eastAsia="Arial" w:cs="Tahoma"/>
          <w:b/>
          <w:bCs/>
          <w:color w:val="FF0000"/>
          <w:sz w:val="20"/>
          <w:szCs w:val="20"/>
        </w:rPr>
        <w:t>starting point</w:t>
      </w:r>
      <w:r>
        <w:rPr>
          <w:rFonts w:eastAsia="Arial" w:cs="Tahoma"/>
          <w:bCs/>
          <w:sz w:val="20"/>
          <w:szCs w:val="20"/>
        </w:rPr>
        <w:t xml:space="preserve"> for preparing your abstract. </w:t>
      </w:r>
      <w:r>
        <w:rPr>
          <w:rFonts w:eastAsia="Arial" w:cs="Tahoma"/>
          <w:b/>
          <w:bCs/>
          <w:color w:val="FF0000"/>
          <w:sz w:val="20"/>
          <w:szCs w:val="20"/>
        </w:rPr>
        <w:t>Do not cut and paste any part of the summary into your abstract.</w:t>
      </w:r>
      <w:r>
        <w:rPr>
          <w:rFonts w:eastAsia="Arial" w:cs="Tahoma"/>
          <w:bCs/>
          <w:sz w:val="20"/>
          <w:szCs w:val="20"/>
        </w:rPr>
        <w:t xml:space="preserve"> </w:t>
      </w:r>
      <w:r>
        <w:rPr>
          <w:rFonts w:eastAsia="Arial" w:cs="Tahoma"/>
          <w:b/>
          <w:bCs/>
          <w:color w:val="FF0000"/>
          <w:sz w:val="20"/>
          <w:szCs w:val="20"/>
        </w:rPr>
        <w:t>We will regard this as plagiarism, and your application will not be considered. It is important that you write your own abstract using your own words.</w:t>
      </w:r>
      <w:r>
        <w:rPr>
          <w:rFonts w:eastAsia="Arial" w:cs="Tahoma"/>
          <w:bCs/>
          <w:sz w:val="20"/>
          <w:szCs w:val="20"/>
        </w:rPr>
        <w:t xml:space="preserve"> In your abstract, first describe the current state of knowledge in the research area of your PhD project. Then briefly present your research statement, your proposed research approach, the results you expect to achieve, and the anticipated implications of such results – including </w:t>
      </w:r>
      <w:r>
        <w:rPr>
          <w:sz w:val="20"/>
          <w:szCs w:val="20"/>
        </w:rPr>
        <w:t>relevance to development</w:t>
      </w:r>
      <w:r>
        <w:rPr>
          <w:rFonts w:eastAsia="Arial" w:cs="Tahoma"/>
          <w:bCs/>
          <w:sz w:val="20"/>
          <w:szCs w:val="20"/>
        </w:rPr>
        <w:t xml:space="preserve">. You may include </w:t>
      </w:r>
      <w:proofErr w:type="gramStart"/>
      <w:r>
        <w:rPr>
          <w:rFonts w:eastAsia="Arial" w:cs="Tahoma"/>
          <w:bCs/>
          <w:sz w:val="20"/>
          <w:szCs w:val="20"/>
        </w:rPr>
        <w:t>references,</w:t>
      </w:r>
      <w:proofErr w:type="gramEnd"/>
      <w:r>
        <w:rPr>
          <w:rFonts w:eastAsia="Arial" w:cs="Tahoma"/>
          <w:bCs/>
          <w:sz w:val="20"/>
          <w:szCs w:val="20"/>
        </w:rPr>
        <w:t xml:space="preserve"> these will not count to the word limit.</w:t>
      </w:r>
    </w:p>
    <w:p w14:paraId="42A98166" w14:textId="77777777" w:rsidR="00C2452C" w:rsidRDefault="00C2452C">
      <w:pPr>
        <w:pStyle w:val="BodyText"/>
        <w:spacing w:line="276" w:lineRule="auto"/>
        <w:ind w:left="0"/>
        <w:jc w:val="both"/>
        <w:rPr>
          <w:rFonts w:ascii="Calibri" w:hAnsi="Calibri" w:cs="Tahoma"/>
          <w:bCs/>
          <w:u w:val="single"/>
        </w:rPr>
      </w:pPr>
    </w:p>
    <w:tbl>
      <w:tblPr>
        <w:tblW w:w="0" w:type="auto"/>
        <w:tblInd w:w="79" w:type="dxa"/>
        <w:tblLayout w:type="fixed"/>
        <w:tblLook w:val="0000" w:firstRow="0" w:lastRow="0" w:firstColumn="0" w:lastColumn="0" w:noHBand="0" w:noVBand="0"/>
      </w:tblPr>
      <w:tblGrid>
        <w:gridCol w:w="9214"/>
      </w:tblGrid>
      <w:tr w:rsidR="00C2452C" w14:paraId="255DDA33" w14:textId="77777777">
        <w:trPr>
          <w:trHeight w:val="633"/>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BD5EBA9" w14:textId="77777777" w:rsidR="00C2452C" w:rsidRDefault="00C2452C">
            <w:pPr>
              <w:pStyle w:val="BodyText"/>
              <w:spacing w:line="276" w:lineRule="auto"/>
              <w:ind w:left="0"/>
              <w:jc w:val="both"/>
            </w:pPr>
            <w:r>
              <w:rPr>
                <w:rFonts w:ascii="Calibri" w:hAnsi="Calibri" w:cs="Tahoma"/>
                <w:b/>
                <w:bCs/>
              </w:rPr>
              <w:t xml:space="preserve">PhD project </w:t>
            </w:r>
            <w:r>
              <w:rPr>
                <w:rFonts w:ascii="Calibri" w:hAnsi="Calibri" w:cs="Tahoma"/>
                <w:bCs/>
                <w:i/>
              </w:rPr>
              <w:t>(insert title of Project)</w:t>
            </w:r>
          </w:p>
          <w:p w14:paraId="58BEA8C8" w14:textId="77777777" w:rsidR="00C2452C" w:rsidRDefault="00C2452C">
            <w:pPr>
              <w:pStyle w:val="BodyText"/>
              <w:spacing w:line="276" w:lineRule="auto"/>
              <w:ind w:left="0"/>
              <w:jc w:val="both"/>
              <w:rPr>
                <w:rFonts w:ascii="Calibri" w:hAnsi="Calibri" w:cs="Tahoma"/>
                <w:bCs/>
              </w:rPr>
            </w:pPr>
          </w:p>
        </w:tc>
      </w:tr>
      <w:tr w:rsidR="00C2452C" w14:paraId="41B96BE8" w14:textId="77777777">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C888C54" w14:textId="77777777" w:rsidR="00C2452C" w:rsidRDefault="00C2452C">
            <w:pPr>
              <w:pStyle w:val="BodyText"/>
              <w:spacing w:line="276" w:lineRule="auto"/>
              <w:ind w:left="0"/>
              <w:jc w:val="both"/>
            </w:pPr>
            <w:r>
              <w:rPr>
                <w:rFonts w:ascii="Calibri" w:hAnsi="Calibri" w:cs="Tahoma"/>
                <w:b/>
                <w:bCs/>
              </w:rPr>
              <w:t>Abstract</w:t>
            </w:r>
            <w:proofErr w:type="gramStart"/>
            <w:r>
              <w:rPr>
                <w:rFonts w:ascii="Calibri" w:hAnsi="Calibri" w:cs="Tahoma"/>
                <w:b/>
                <w:bCs/>
              </w:rPr>
              <w:t xml:space="preserve">:  </w:t>
            </w:r>
            <w:r>
              <w:rPr>
                <w:rFonts w:ascii="Calibri" w:hAnsi="Calibri" w:cs="Tahoma"/>
                <w:bCs/>
                <w:i/>
              </w:rPr>
              <w:t>(</w:t>
            </w:r>
            <w:proofErr w:type="gramEnd"/>
            <w:r>
              <w:rPr>
                <w:rFonts w:ascii="Calibri" w:hAnsi="Calibri" w:cs="Tahoma"/>
                <w:bCs/>
                <w:i/>
              </w:rPr>
              <w:t>750 words maximum)</w:t>
            </w:r>
          </w:p>
          <w:p w14:paraId="3D7C3607" w14:textId="77777777" w:rsidR="00C2452C" w:rsidRDefault="00C2452C">
            <w:pPr>
              <w:pStyle w:val="BodyText"/>
              <w:spacing w:line="276" w:lineRule="auto"/>
              <w:ind w:left="0"/>
              <w:jc w:val="both"/>
              <w:rPr>
                <w:rFonts w:ascii="Calibri" w:hAnsi="Calibri" w:cs="Tahoma"/>
                <w:bCs/>
              </w:rPr>
            </w:pPr>
          </w:p>
          <w:p w14:paraId="61317745" w14:textId="77777777" w:rsidR="00C2452C" w:rsidRDefault="00C2452C">
            <w:pPr>
              <w:pStyle w:val="BodyText"/>
              <w:spacing w:line="276" w:lineRule="auto"/>
              <w:ind w:left="0"/>
              <w:jc w:val="both"/>
              <w:rPr>
                <w:rFonts w:ascii="Calibri" w:hAnsi="Calibri" w:cs="Tahoma"/>
                <w:bCs/>
              </w:rPr>
            </w:pPr>
          </w:p>
        </w:tc>
      </w:tr>
    </w:tbl>
    <w:p w14:paraId="016D74F5" w14:textId="77777777" w:rsidR="00C2452C" w:rsidRDefault="00C2452C">
      <w:pPr>
        <w:pStyle w:val="Heading1"/>
      </w:pPr>
      <w:r>
        <w:rPr>
          <w:rFonts w:ascii="Calibri" w:hAnsi="Calibri"/>
          <w:color w:val="3A679D"/>
          <w:sz w:val="32"/>
        </w:rPr>
        <w:t>5.  ACADEMIC AND PROFESSIONAL GOALS</w:t>
      </w:r>
    </w:p>
    <w:p w14:paraId="5F2C8E07" w14:textId="77777777" w:rsidR="00C2452C" w:rsidRDefault="00C2452C">
      <w:pPr>
        <w:pStyle w:val="ColorfulList-Accent11"/>
        <w:numPr>
          <w:ilvl w:val="0"/>
          <w:numId w:val="3"/>
        </w:numPr>
        <w:spacing w:line="276" w:lineRule="auto"/>
        <w:jc w:val="both"/>
      </w:pPr>
      <w:r>
        <w:rPr>
          <w:rFonts w:eastAsia="Arial" w:cs="Tahoma"/>
          <w:bCs/>
          <w:sz w:val="20"/>
          <w:szCs w:val="20"/>
        </w:rPr>
        <w:t xml:space="preserve">Explain your motivation for wanting to do PhD research </w:t>
      </w:r>
      <w:r>
        <w:rPr>
          <w:rFonts w:eastAsia="Arial" w:cs="Tahoma"/>
          <w:bCs/>
          <w:i/>
          <w:sz w:val="20"/>
          <w:szCs w:val="20"/>
        </w:rPr>
        <w:t>(500 words maximum)</w:t>
      </w:r>
    </w:p>
    <w:tbl>
      <w:tblPr>
        <w:tblW w:w="0" w:type="auto"/>
        <w:tblInd w:w="79" w:type="dxa"/>
        <w:tblLayout w:type="fixed"/>
        <w:tblLook w:val="0000" w:firstRow="0" w:lastRow="0" w:firstColumn="0" w:lastColumn="0" w:noHBand="0" w:noVBand="0"/>
      </w:tblPr>
      <w:tblGrid>
        <w:gridCol w:w="9073"/>
      </w:tblGrid>
      <w:tr w:rsidR="00C2452C" w14:paraId="4C449CA0" w14:textId="77777777">
        <w:tc>
          <w:tcPr>
            <w:tcW w:w="9073" w:type="dxa"/>
            <w:tcBorders>
              <w:top w:val="single" w:sz="4" w:space="0" w:color="000000"/>
              <w:left w:val="single" w:sz="4" w:space="0" w:color="000000"/>
              <w:bottom w:val="single" w:sz="4" w:space="0" w:color="000000"/>
              <w:right w:val="single" w:sz="4" w:space="0" w:color="000000"/>
            </w:tcBorders>
            <w:shd w:val="clear" w:color="auto" w:fill="auto"/>
          </w:tcPr>
          <w:p w14:paraId="4B519722" w14:textId="77777777" w:rsidR="00C2452C" w:rsidRDefault="00C2452C">
            <w:pPr>
              <w:pStyle w:val="BodyText"/>
              <w:spacing w:line="276" w:lineRule="auto"/>
              <w:ind w:left="0"/>
              <w:jc w:val="both"/>
              <w:rPr>
                <w:rFonts w:ascii="Calibri" w:hAnsi="Calibri" w:cs="Tahoma"/>
                <w:bCs/>
              </w:rPr>
            </w:pPr>
          </w:p>
          <w:p w14:paraId="141FCA92" w14:textId="77777777" w:rsidR="00C2452C" w:rsidRDefault="00C2452C">
            <w:pPr>
              <w:pStyle w:val="BodyText"/>
              <w:spacing w:line="276" w:lineRule="auto"/>
              <w:ind w:left="0"/>
              <w:jc w:val="both"/>
              <w:rPr>
                <w:rFonts w:ascii="Calibri" w:hAnsi="Calibri" w:cs="Tahoma"/>
                <w:bCs/>
              </w:rPr>
            </w:pPr>
          </w:p>
          <w:p w14:paraId="22AB0700" w14:textId="77777777" w:rsidR="00C2452C" w:rsidRDefault="00C2452C">
            <w:pPr>
              <w:pStyle w:val="BodyText"/>
              <w:spacing w:line="276" w:lineRule="auto"/>
              <w:ind w:left="0"/>
              <w:jc w:val="both"/>
              <w:rPr>
                <w:rFonts w:ascii="Calibri" w:hAnsi="Calibri" w:cs="Tahoma"/>
                <w:bCs/>
              </w:rPr>
            </w:pPr>
          </w:p>
          <w:p w14:paraId="16385B2D" w14:textId="77777777" w:rsidR="00C2452C" w:rsidRDefault="00C2452C">
            <w:pPr>
              <w:pStyle w:val="BodyText"/>
              <w:spacing w:line="276" w:lineRule="auto"/>
              <w:ind w:left="0"/>
              <w:jc w:val="both"/>
              <w:rPr>
                <w:rFonts w:ascii="Calibri" w:hAnsi="Calibri" w:cs="Tahoma"/>
                <w:bCs/>
              </w:rPr>
            </w:pPr>
          </w:p>
          <w:p w14:paraId="0B0E8E77" w14:textId="77777777" w:rsidR="00C2452C" w:rsidRDefault="00C2452C">
            <w:pPr>
              <w:pStyle w:val="BodyText"/>
              <w:spacing w:line="276" w:lineRule="auto"/>
              <w:ind w:left="0"/>
              <w:jc w:val="both"/>
              <w:rPr>
                <w:rFonts w:ascii="Calibri" w:hAnsi="Calibri" w:cs="Tahoma"/>
                <w:bCs/>
              </w:rPr>
            </w:pPr>
          </w:p>
          <w:p w14:paraId="487C18C9" w14:textId="77777777" w:rsidR="00C2452C" w:rsidRDefault="00C2452C">
            <w:pPr>
              <w:pStyle w:val="BodyText"/>
              <w:spacing w:line="276" w:lineRule="auto"/>
              <w:ind w:left="0"/>
              <w:jc w:val="both"/>
              <w:rPr>
                <w:rFonts w:ascii="Calibri" w:hAnsi="Calibri" w:cs="Tahoma"/>
                <w:bCs/>
              </w:rPr>
            </w:pPr>
          </w:p>
          <w:p w14:paraId="5BCFC1A4" w14:textId="77777777" w:rsidR="00C2452C" w:rsidRDefault="00C2452C">
            <w:pPr>
              <w:pStyle w:val="BodyText"/>
              <w:spacing w:line="276" w:lineRule="auto"/>
              <w:ind w:left="0"/>
              <w:jc w:val="both"/>
              <w:rPr>
                <w:rFonts w:ascii="Calibri" w:hAnsi="Calibri" w:cs="Tahoma"/>
                <w:bCs/>
              </w:rPr>
            </w:pPr>
          </w:p>
        </w:tc>
      </w:tr>
    </w:tbl>
    <w:p w14:paraId="7F397D1D" w14:textId="77777777" w:rsidR="00C2452C" w:rsidRDefault="00C2452C">
      <w:pPr>
        <w:pStyle w:val="BodyText"/>
        <w:numPr>
          <w:ilvl w:val="0"/>
          <w:numId w:val="3"/>
        </w:numPr>
        <w:spacing w:line="276" w:lineRule="auto"/>
        <w:jc w:val="both"/>
      </w:pPr>
      <w:r>
        <w:rPr>
          <w:rFonts w:ascii="Calibri" w:hAnsi="Calibri" w:cs="Tahoma"/>
          <w:bCs/>
        </w:rPr>
        <w:t xml:space="preserve">Professionally and academically, where do you see yourself in 5 and 10 years? </w:t>
      </w:r>
      <w:r>
        <w:rPr>
          <w:rFonts w:ascii="Calibri" w:hAnsi="Calibri" w:cs="Tahoma"/>
          <w:bCs/>
          <w:i/>
        </w:rPr>
        <w:t>(</w:t>
      </w:r>
      <w:r>
        <w:rPr>
          <w:rFonts w:ascii="Calibri" w:hAnsi="Calibri" w:cs="Tahoma"/>
          <w:i/>
          <w:iCs/>
        </w:rPr>
        <w:t>200 words maximum</w:t>
      </w:r>
      <w:r>
        <w:rPr>
          <w:rFonts w:ascii="Calibri" w:hAnsi="Calibri" w:cs="Tahoma"/>
        </w:rPr>
        <w:t>)</w:t>
      </w:r>
    </w:p>
    <w:tbl>
      <w:tblPr>
        <w:tblW w:w="0" w:type="auto"/>
        <w:tblInd w:w="113" w:type="dxa"/>
        <w:tblLayout w:type="fixed"/>
        <w:tblLook w:val="0000" w:firstRow="0" w:lastRow="0" w:firstColumn="0" w:lastColumn="0" w:noHBand="0" w:noVBand="0"/>
      </w:tblPr>
      <w:tblGrid>
        <w:gridCol w:w="9039"/>
      </w:tblGrid>
      <w:tr w:rsidR="00C2452C" w14:paraId="47423054" w14:textId="77777777">
        <w:tc>
          <w:tcPr>
            <w:tcW w:w="9039" w:type="dxa"/>
            <w:tcBorders>
              <w:top w:val="single" w:sz="4" w:space="0" w:color="000000"/>
              <w:left w:val="single" w:sz="4" w:space="0" w:color="000000"/>
              <w:bottom w:val="single" w:sz="4" w:space="0" w:color="000000"/>
              <w:right w:val="single" w:sz="4" w:space="0" w:color="000000"/>
            </w:tcBorders>
            <w:shd w:val="clear" w:color="auto" w:fill="auto"/>
          </w:tcPr>
          <w:p w14:paraId="5B81BD51" w14:textId="77777777" w:rsidR="00C2452C" w:rsidRDefault="00C2452C">
            <w:pPr>
              <w:pStyle w:val="BodyText"/>
              <w:spacing w:line="276" w:lineRule="auto"/>
              <w:ind w:left="0"/>
              <w:jc w:val="both"/>
              <w:rPr>
                <w:rFonts w:ascii="Calibri" w:hAnsi="Calibri" w:cs="Tahoma"/>
                <w:b/>
                <w:bCs/>
              </w:rPr>
            </w:pPr>
          </w:p>
          <w:p w14:paraId="1B48A8F7" w14:textId="77777777" w:rsidR="00C2452C" w:rsidRDefault="00C2452C">
            <w:pPr>
              <w:pStyle w:val="BodyText"/>
              <w:spacing w:line="276" w:lineRule="auto"/>
              <w:ind w:left="0"/>
              <w:jc w:val="both"/>
              <w:rPr>
                <w:rFonts w:ascii="Calibri" w:hAnsi="Calibri" w:cs="Tahoma"/>
                <w:b/>
                <w:bCs/>
              </w:rPr>
            </w:pPr>
          </w:p>
          <w:p w14:paraId="4D86CBB8" w14:textId="77777777" w:rsidR="00C2452C" w:rsidRDefault="00C2452C">
            <w:pPr>
              <w:pStyle w:val="BodyText"/>
              <w:spacing w:line="276" w:lineRule="auto"/>
              <w:ind w:left="0"/>
              <w:jc w:val="both"/>
              <w:rPr>
                <w:rFonts w:ascii="Calibri" w:hAnsi="Calibri" w:cs="Tahoma"/>
                <w:b/>
                <w:bCs/>
              </w:rPr>
            </w:pPr>
          </w:p>
        </w:tc>
      </w:tr>
    </w:tbl>
    <w:p w14:paraId="5144E23A" w14:textId="77777777" w:rsidR="00C2452C" w:rsidRDefault="00C2452C">
      <w:pPr>
        <w:rPr>
          <w:sz w:val="20"/>
          <w:szCs w:val="20"/>
        </w:rPr>
      </w:pPr>
    </w:p>
    <w:p w14:paraId="5AA7B17F" w14:textId="77777777" w:rsidR="00C2452C" w:rsidRDefault="00C2452C">
      <w:pPr>
        <w:rPr>
          <w:sz w:val="20"/>
          <w:szCs w:val="20"/>
        </w:rPr>
      </w:pPr>
    </w:p>
    <w:p w14:paraId="6E513A96" w14:textId="77777777" w:rsidR="00C2452C" w:rsidRDefault="00C2452C">
      <w:r>
        <w:rPr>
          <w:rFonts w:cs="Tahoma"/>
          <w:color w:val="3A679D"/>
          <w:sz w:val="32"/>
        </w:rPr>
        <w:t xml:space="preserve">6.  OTHER INFORMATION </w:t>
      </w:r>
    </w:p>
    <w:p w14:paraId="3D418A72" w14:textId="77777777" w:rsidR="00C2452C" w:rsidRDefault="00C2452C">
      <w:pPr>
        <w:pStyle w:val="BodyText"/>
        <w:spacing w:line="276" w:lineRule="auto"/>
        <w:ind w:left="0"/>
        <w:jc w:val="both"/>
      </w:pPr>
      <w:r>
        <w:rPr>
          <w:rFonts w:ascii="Calibri" w:hAnsi="Calibri" w:cs="Tahoma"/>
          <w:bCs/>
        </w:rPr>
        <w:t xml:space="preserve">Any other information in support of your application </w:t>
      </w:r>
      <w:r>
        <w:rPr>
          <w:rFonts w:ascii="Calibri" w:hAnsi="Calibri" w:cs="Tahoma"/>
          <w:bCs/>
          <w:i/>
        </w:rPr>
        <w:t>(</w:t>
      </w:r>
      <w:r>
        <w:rPr>
          <w:rFonts w:ascii="Calibri" w:hAnsi="Calibri" w:cs="Tahoma"/>
          <w:i/>
          <w:iCs/>
        </w:rPr>
        <w:t>200 words maximum</w:t>
      </w:r>
      <w:r>
        <w:rPr>
          <w:rFonts w:ascii="Calibri" w:hAnsi="Calibri" w:cs="Tahoma"/>
        </w:rPr>
        <w:t>)</w:t>
      </w:r>
    </w:p>
    <w:tbl>
      <w:tblPr>
        <w:tblW w:w="0" w:type="auto"/>
        <w:tblInd w:w="113" w:type="dxa"/>
        <w:tblLayout w:type="fixed"/>
        <w:tblLook w:val="0000" w:firstRow="0" w:lastRow="0" w:firstColumn="0" w:lastColumn="0" w:noHBand="0" w:noVBand="0"/>
      </w:tblPr>
      <w:tblGrid>
        <w:gridCol w:w="9039"/>
      </w:tblGrid>
      <w:tr w:rsidR="00C2452C" w14:paraId="5E26DD26" w14:textId="77777777">
        <w:tc>
          <w:tcPr>
            <w:tcW w:w="9039" w:type="dxa"/>
            <w:tcBorders>
              <w:top w:val="single" w:sz="4" w:space="0" w:color="000000"/>
              <w:left w:val="single" w:sz="4" w:space="0" w:color="000000"/>
              <w:bottom w:val="single" w:sz="4" w:space="0" w:color="000000"/>
              <w:right w:val="single" w:sz="4" w:space="0" w:color="000000"/>
            </w:tcBorders>
            <w:shd w:val="clear" w:color="auto" w:fill="auto"/>
          </w:tcPr>
          <w:p w14:paraId="16691E4B" w14:textId="77777777" w:rsidR="00C2452C" w:rsidRDefault="00C2452C">
            <w:pPr>
              <w:pStyle w:val="BodyText"/>
              <w:spacing w:line="276" w:lineRule="auto"/>
              <w:ind w:left="0"/>
              <w:jc w:val="both"/>
              <w:rPr>
                <w:rFonts w:ascii="Calibri" w:hAnsi="Calibri" w:cs="Tahoma"/>
                <w:b/>
                <w:bCs/>
              </w:rPr>
            </w:pPr>
          </w:p>
          <w:p w14:paraId="59BBE5C8" w14:textId="77777777" w:rsidR="00C2452C" w:rsidRDefault="00C2452C">
            <w:pPr>
              <w:pStyle w:val="BodyText"/>
              <w:spacing w:line="276" w:lineRule="auto"/>
              <w:ind w:left="0"/>
              <w:jc w:val="both"/>
              <w:rPr>
                <w:rFonts w:ascii="Calibri" w:hAnsi="Calibri" w:cs="Tahoma"/>
                <w:b/>
                <w:bCs/>
              </w:rPr>
            </w:pPr>
          </w:p>
          <w:p w14:paraId="186B0EE3" w14:textId="77777777" w:rsidR="00C2452C" w:rsidRDefault="00C2452C">
            <w:pPr>
              <w:pStyle w:val="BodyText"/>
              <w:spacing w:line="276" w:lineRule="auto"/>
              <w:ind w:left="0"/>
              <w:jc w:val="both"/>
              <w:rPr>
                <w:rFonts w:ascii="Calibri" w:hAnsi="Calibri" w:cs="Tahoma"/>
                <w:b/>
                <w:bCs/>
              </w:rPr>
            </w:pPr>
          </w:p>
        </w:tc>
      </w:tr>
    </w:tbl>
    <w:p w14:paraId="13FEEDF9" w14:textId="77777777" w:rsidR="00C2452C" w:rsidRDefault="00C2452C">
      <w:pPr>
        <w:rPr>
          <w:sz w:val="20"/>
          <w:szCs w:val="20"/>
        </w:rPr>
      </w:pPr>
    </w:p>
    <w:p w14:paraId="35FC23E7" w14:textId="77777777" w:rsidR="00C2452C" w:rsidRDefault="00C2452C">
      <w:pPr>
        <w:rPr>
          <w:rFonts w:cs="Tahoma"/>
          <w:color w:val="3A679D"/>
          <w:sz w:val="20"/>
          <w:szCs w:val="20"/>
        </w:rPr>
      </w:pPr>
    </w:p>
    <w:p w14:paraId="24FA2279" w14:textId="77777777" w:rsidR="00C2452C" w:rsidRDefault="00C2452C">
      <w:r>
        <w:rPr>
          <w:rFonts w:cs="Tahoma"/>
          <w:color w:val="3A679D"/>
          <w:sz w:val="32"/>
        </w:rPr>
        <w:t xml:space="preserve">7.  STUDY LEAVE FROM HOME ORGANISATION </w:t>
      </w:r>
    </w:p>
    <w:tbl>
      <w:tblPr>
        <w:tblW w:w="0" w:type="auto"/>
        <w:tblInd w:w="113" w:type="dxa"/>
        <w:tblLayout w:type="fixed"/>
        <w:tblLook w:val="0000" w:firstRow="0" w:lastRow="0" w:firstColumn="0" w:lastColumn="0" w:noHBand="0" w:noVBand="0"/>
      </w:tblPr>
      <w:tblGrid>
        <w:gridCol w:w="4258"/>
        <w:gridCol w:w="4257"/>
      </w:tblGrid>
      <w:tr w:rsidR="00C2452C" w14:paraId="089A5424" w14:textId="77777777">
        <w:tc>
          <w:tcPr>
            <w:tcW w:w="4258" w:type="dxa"/>
            <w:tcBorders>
              <w:top w:val="single" w:sz="4" w:space="0" w:color="000000"/>
              <w:left w:val="single" w:sz="4" w:space="0" w:color="000000"/>
              <w:bottom w:val="single" w:sz="4" w:space="0" w:color="000000"/>
              <w:right w:val="single" w:sz="4" w:space="0" w:color="000000"/>
            </w:tcBorders>
            <w:shd w:val="clear" w:color="auto" w:fill="auto"/>
          </w:tcPr>
          <w:p w14:paraId="2B092F5C" w14:textId="77777777" w:rsidR="00C2452C" w:rsidRDefault="00C2452C">
            <w:pPr>
              <w:widowControl w:val="0"/>
              <w:spacing w:line="276" w:lineRule="auto"/>
            </w:pPr>
            <w:r>
              <w:rPr>
                <w:rFonts w:cs="Tahoma"/>
                <w:sz w:val="20"/>
                <w:szCs w:val="20"/>
              </w:rPr>
              <w:t>Will you require study leave from your current employer?</w:t>
            </w: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1A6AA721" w14:textId="77777777" w:rsidR="00C2452C" w:rsidRDefault="00C2452C">
            <w:pPr>
              <w:widowControl w:val="0"/>
              <w:spacing w:line="276" w:lineRule="auto"/>
            </w:pPr>
            <w:r>
              <w:rPr>
                <w:rFonts w:cs="Tahoma"/>
                <w:sz w:val="20"/>
                <w:szCs w:val="20"/>
              </w:rPr>
              <w:t>Yes/No:</w:t>
            </w:r>
          </w:p>
        </w:tc>
      </w:tr>
    </w:tbl>
    <w:p w14:paraId="239A9091" w14:textId="77777777" w:rsidR="00C2452C" w:rsidRDefault="00C2452C">
      <w:pPr>
        <w:spacing w:line="276" w:lineRule="auto"/>
        <w:rPr>
          <w:rFonts w:eastAsia="Times New Roman"/>
          <w:sz w:val="20"/>
          <w:szCs w:val="20"/>
        </w:rPr>
      </w:pPr>
    </w:p>
    <w:tbl>
      <w:tblPr>
        <w:tblW w:w="0" w:type="auto"/>
        <w:tblInd w:w="113" w:type="dxa"/>
        <w:tblLayout w:type="fixed"/>
        <w:tblLook w:val="0000" w:firstRow="0" w:lastRow="0" w:firstColumn="0" w:lastColumn="0" w:noHBand="0" w:noVBand="0"/>
      </w:tblPr>
      <w:tblGrid>
        <w:gridCol w:w="4258"/>
        <w:gridCol w:w="4257"/>
      </w:tblGrid>
      <w:tr w:rsidR="00C2452C" w14:paraId="625A16DF" w14:textId="77777777">
        <w:tc>
          <w:tcPr>
            <w:tcW w:w="4258" w:type="dxa"/>
            <w:tcBorders>
              <w:top w:val="single" w:sz="4" w:space="0" w:color="000000"/>
              <w:left w:val="single" w:sz="4" w:space="0" w:color="000000"/>
              <w:bottom w:val="single" w:sz="4" w:space="0" w:color="000000"/>
              <w:right w:val="single" w:sz="4" w:space="0" w:color="000000"/>
            </w:tcBorders>
            <w:shd w:val="clear" w:color="auto" w:fill="auto"/>
          </w:tcPr>
          <w:p w14:paraId="7BA8D9F2" w14:textId="77777777" w:rsidR="00C2452C" w:rsidRDefault="00C2452C">
            <w:pPr>
              <w:widowControl w:val="0"/>
              <w:spacing w:line="276" w:lineRule="auto"/>
            </w:pPr>
            <w:r>
              <w:rPr>
                <w:rFonts w:cs="Tahoma"/>
                <w:sz w:val="20"/>
                <w:szCs w:val="20"/>
              </w:rPr>
              <w:t xml:space="preserve">If yes, give contact details of the person who can </w:t>
            </w:r>
            <w:r>
              <w:rPr>
                <w:rFonts w:eastAsia="Times New Roman"/>
                <w:sz w:val="20"/>
                <w:szCs w:val="20"/>
              </w:rPr>
              <w:t>confirm your release for the PhD study.</w:t>
            </w: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17BE1FDD" w14:textId="77777777" w:rsidR="00C2452C" w:rsidRDefault="00C2452C">
            <w:pPr>
              <w:widowControl w:val="0"/>
              <w:spacing w:line="276" w:lineRule="auto"/>
            </w:pPr>
            <w:r>
              <w:rPr>
                <w:rFonts w:cs="Tahoma"/>
                <w:sz w:val="20"/>
              </w:rPr>
              <w:t>Name:</w:t>
            </w:r>
          </w:p>
          <w:p w14:paraId="73D91A01" w14:textId="77777777" w:rsidR="00C2452C" w:rsidRDefault="00C2452C">
            <w:pPr>
              <w:widowControl w:val="0"/>
              <w:spacing w:line="276" w:lineRule="auto"/>
            </w:pPr>
            <w:r>
              <w:rPr>
                <w:rFonts w:cs="Tahoma"/>
                <w:sz w:val="20"/>
              </w:rPr>
              <w:t>Position:</w:t>
            </w:r>
          </w:p>
          <w:p w14:paraId="6AC78575" w14:textId="77777777" w:rsidR="00C2452C" w:rsidRDefault="00C2452C">
            <w:pPr>
              <w:widowControl w:val="0"/>
              <w:spacing w:line="276" w:lineRule="auto"/>
            </w:pPr>
            <w:r>
              <w:rPr>
                <w:rFonts w:cs="Tahoma"/>
                <w:sz w:val="20"/>
              </w:rPr>
              <w:t>Name of organization:</w:t>
            </w:r>
          </w:p>
          <w:p w14:paraId="0357C554" w14:textId="77777777" w:rsidR="00C2452C" w:rsidRDefault="00C2452C">
            <w:pPr>
              <w:widowControl w:val="0"/>
              <w:spacing w:line="276" w:lineRule="auto"/>
            </w:pPr>
            <w:r>
              <w:rPr>
                <w:rFonts w:cs="Tahoma"/>
                <w:sz w:val="20"/>
              </w:rPr>
              <w:t>Mobile no.:</w:t>
            </w:r>
          </w:p>
          <w:p w14:paraId="5939E9AD" w14:textId="77777777" w:rsidR="00C2452C" w:rsidRDefault="00C2452C">
            <w:pPr>
              <w:widowControl w:val="0"/>
              <w:spacing w:line="276" w:lineRule="auto"/>
            </w:pPr>
            <w:r>
              <w:rPr>
                <w:rFonts w:cs="Tahoma"/>
                <w:sz w:val="20"/>
              </w:rPr>
              <w:t>Email address:</w:t>
            </w:r>
          </w:p>
          <w:p w14:paraId="1DC67A9A" w14:textId="77777777" w:rsidR="00C2452C" w:rsidRDefault="00C2452C">
            <w:pPr>
              <w:widowControl w:val="0"/>
              <w:spacing w:line="276" w:lineRule="auto"/>
            </w:pPr>
            <w:r>
              <w:rPr>
                <w:rFonts w:cs="Tahoma"/>
                <w:sz w:val="20"/>
              </w:rPr>
              <w:t>Alternative email address:</w:t>
            </w:r>
          </w:p>
        </w:tc>
      </w:tr>
    </w:tbl>
    <w:p w14:paraId="352C5A4E" w14:textId="77777777" w:rsidR="00C2452C" w:rsidRDefault="00C2452C">
      <w:pPr>
        <w:pStyle w:val="Heading1"/>
      </w:pPr>
      <w:bookmarkStart w:id="4" w:name="_Toc308792487"/>
      <w:r>
        <w:rPr>
          <w:rFonts w:ascii="Calibri" w:hAnsi="Calibri"/>
          <w:color w:val="3A679D"/>
          <w:sz w:val="32"/>
        </w:rPr>
        <w:t>8.  Declaration by the applicant</w:t>
      </w:r>
      <w:bookmarkEnd w:id="4"/>
    </w:p>
    <w:tbl>
      <w:tblPr>
        <w:tblW w:w="0" w:type="auto"/>
        <w:tblInd w:w="113" w:type="dxa"/>
        <w:tblLayout w:type="fixed"/>
        <w:tblLook w:val="0000" w:firstRow="0" w:lastRow="0" w:firstColumn="0" w:lastColumn="0" w:noHBand="0" w:noVBand="0"/>
      </w:tblPr>
      <w:tblGrid>
        <w:gridCol w:w="8290"/>
      </w:tblGrid>
      <w:tr w:rsidR="00C2452C" w14:paraId="39AD73D1" w14:textId="77777777">
        <w:tc>
          <w:tcPr>
            <w:tcW w:w="8290" w:type="dxa"/>
            <w:tcBorders>
              <w:top w:val="single" w:sz="4" w:space="0" w:color="000000"/>
              <w:left w:val="single" w:sz="4" w:space="0" w:color="000000"/>
              <w:bottom w:val="single" w:sz="4" w:space="0" w:color="000000"/>
              <w:right w:val="single" w:sz="4" w:space="0" w:color="000000"/>
            </w:tcBorders>
            <w:shd w:val="clear" w:color="auto" w:fill="auto"/>
          </w:tcPr>
          <w:p w14:paraId="01912E64" w14:textId="77777777" w:rsidR="00C2452C" w:rsidRDefault="00C2452C">
            <w:pPr>
              <w:pStyle w:val="BodyText"/>
              <w:spacing w:line="276" w:lineRule="auto"/>
              <w:ind w:left="0"/>
              <w:jc w:val="both"/>
            </w:pPr>
            <w:r>
              <w:rPr>
                <w:rFonts w:ascii="Calibri" w:hAnsi="Calibri" w:cs="Tahoma"/>
              </w:rPr>
              <w:t>I declare that the above information is true and correct to the best of my knowledge. I acknowledge that falsehood in the above information is grounds for immediate disqualification of my application.</w:t>
            </w:r>
          </w:p>
        </w:tc>
      </w:tr>
      <w:tr w:rsidR="00C2452C" w14:paraId="69598AC0" w14:textId="77777777">
        <w:tc>
          <w:tcPr>
            <w:tcW w:w="8290" w:type="dxa"/>
            <w:tcBorders>
              <w:top w:val="single" w:sz="4" w:space="0" w:color="000000"/>
              <w:left w:val="single" w:sz="4" w:space="0" w:color="000000"/>
              <w:bottom w:val="single" w:sz="4" w:space="0" w:color="000000"/>
              <w:right w:val="single" w:sz="4" w:space="0" w:color="000000"/>
            </w:tcBorders>
            <w:shd w:val="clear" w:color="auto" w:fill="auto"/>
          </w:tcPr>
          <w:p w14:paraId="4E40E953" w14:textId="77777777" w:rsidR="00C2452C" w:rsidRDefault="00C2452C">
            <w:pPr>
              <w:pStyle w:val="BodyText"/>
              <w:spacing w:line="276" w:lineRule="auto"/>
              <w:ind w:left="0"/>
              <w:jc w:val="both"/>
            </w:pPr>
            <w:r>
              <w:rPr>
                <w:rFonts w:ascii="Calibri" w:hAnsi="Calibri" w:cs="Tahoma"/>
              </w:rPr>
              <w:t>Name of applicant</w:t>
            </w:r>
          </w:p>
          <w:p w14:paraId="2B43F6A3" w14:textId="77777777" w:rsidR="00C2452C" w:rsidRDefault="00C2452C">
            <w:pPr>
              <w:pStyle w:val="BodyText"/>
              <w:spacing w:line="276" w:lineRule="auto"/>
              <w:ind w:left="0"/>
              <w:jc w:val="both"/>
              <w:rPr>
                <w:rFonts w:ascii="Calibri" w:hAnsi="Calibri" w:cs="Tahoma"/>
              </w:rPr>
            </w:pPr>
          </w:p>
        </w:tc>
      </w:tr>
      <w:tr w:rsidR="00C2452C" w14:paraId="1AC86DB5" w14:textId="77777777">
        <w:tc>
          <w:tcPr>
            <w:tcW w:w="8290" w:type="dxa"/>
            <w:tcBorders>
              <w:top w:val="single" w:sz="4" w:space="0" w:color="000000"/>
              <w:left w:val="single" w:sz="4" w:space="0" w:color="000000"/>
              <w:bottom w:val="single" w:sz="4" w:space="0" w:color="000000"/>
              <w:right w:val="single" w:sz="4" w:space="0" w:color="000000"/>
            </w:tcBorders>
            <w:shd w:val="clear" w:color="auto" w:fill="auto"/>
          </w:tcPr>
          <w:p w14:paraId="2B2CE927" w14:textId="77777777" w:rsidR="00C2452C" w:rsidRDefault="00C2452C">
            <w:pPr>
              <w:pStyle w:val="BodyText"/>
              <w:spacing w:line="276" w:lineRule="auto"/>
              <w:ind w:left="0"/>
              <w:jc w:val="both"/>
            </w:pPr>
            <w:r>
              <w:rPr>
                <w:rFonts w:ascii="Calibri" w:hAnsi="Calibri" w:cs="Tahoma"/>
              </w:rPr>
              <w:lastRenderedPageBreak/>
              <w:t>Signature of applicant</w:t>
            </w:r>
          </w:p>
          <w:p w14:paraId="74F94B3E" w14:textId="77777777" w:rsidR="00C2452C" w:rsidRDefault="00C2452C">
            <w:pPr>
              <w:pStyle w:val="BodyText"/>
              <w:spacing w:line="276" w:lineRule="auto"/>
              <w:ind w:left="0"/>
              <w:jc w:val="both"/>
              <w:rPr>
                <w:rFonts w:ascii="Calibri" w:hAnsi="Calibri" w:cs="Tahoma"/>
                <w:i/>
              </w:rPr>
            </w:pPr>
          </w:p>
        </w:tc>
      </w:tr>
      <w:tr w:rsidR="00C2452C" w14:paraId="60C87A4A" w14:textId="77777777">
        <w:tc>
          <w:tcPr>
            <w:tcW w:w="8290" w:type="dxa"/>
            <w:tcBorders>
              <w:top w:val="single" w:sz="4" w:space="0" w:color="000000"/>
              <w:left w:val="single" w:sz="4" w:space="0" w:color="000000"/>
              <w:bottom w:val="single" w:sz="4" w:space="0" w:color="000000"/>
              <w:right w:val="single" w:sz="4" w:space="0" w:color="000000"/>
            </w:tcBorders>
            <w:shd w:val="clear" w:color="auto" w:fill="auto"/>
          </w:tcPr>
          <w:p w14:paraId="162566B0" w14:textId="77777777" w:rsidR="00C2452C" w:rsidRDefault="00C2452C">
            <w:pPr>
              <w:pStyle w:val="BodyText"/>
              <w:spacing w:line="276" w:lineRule="auto"/>
              <w:ind w:left="0"/>
              <w:jc w:val="both"/>
            </w:pPr>
            <w:r>
              <w:rPr>
                <w:rFonts w:ascii="Calibri" w:hAnsi="Calibri" w:cs="Tahoma"/>
              </w:rPr>
              <w:t xml:space="preserve">Date </w:t>
            </w:r>
          </w:p>
          <w:p w14:paraId="33E12EAD" w14:textId="77777777" w:rsidR="00C2452C" w:rsidRDefault="00C2452C">
            <w:pPr>
              <w:pStyle w:val="BodyText"/>
              <w:spacing w:line="276" w:lineRule="auto"/>
              <w:ind w:left="0"/>
              <w:jc w:val="both"/>
              <w:rPr>
                <w:rFonts w:ascii="Calibri" w:hAnsi="Calibri" w:cs="Tahoma"/>
                <w:i/>
              </w:rPr>
            </w:pPr>
          </w:p>
        </w:tc>
      </w:tr>
    </w:tbl>
    <w:p w14:paraId="060841C0" w14:textId="77777777" w:rsidR="00C2452C" w:rsidRDefault="00C2452C">
      <w:pPr>
        <w:rPr>
          <w:rFonts w:cs="Tahoma"/>
          <w:sz w:val="20"/>
          <w:szCs w:val="20"/>
        </w:rPr>
      </w:pPr>
    </w:p>
    <w:p w14:paraId="05CF2690" w14:textId="77777777" w:rsidR="00C2452C" w:rsidRDefault="00C2452C">
      <w:pPr>
        <w:rPr>
          <w:rFonts w:cs="Tahoma"/>
          <w:sz w:val="20"/>
          <w:szCs w:val="20"/>
        </w:rPr>
      </w:pPr>
    </w:p>
    <w:p w14:paraId="7707248C" w14:textId="77777777" w:rsidR="00C2452C" w:rsidRDefault="00C2452C">
      <w:r>
        <w:rPr>
          <w:rFonts w:cs="Tahoma"/>
          <w:b/>
          <w:sz w:val="20"/>
          <w:szCs w:val="20"/>
        </w:rPr>
        <w:t>How to submit your application</w:t>
      </w:r>
    </w:p>
    <w:p w14:paraId="6811FE93" w14:textId="77777777" w:rsidR="00C2452C" w:rsidRDefault="00C2452C">
      <w:pPr>
        <w:rPr>
          <w:rFonts w:cs="Tahoma"/>
          <w:sz w:val="20"/>
          <w:szCs w:val="20"/>
        </w:rPr>
      </w:pPr>
    </w:p>
    <w:p w14:paraId="15604704" w14:textId="77777777" w:rsidR="00C2452C" w:rsidRDefault="00C2452C">
      <w:pPr>
        <w:pStyle w:val="ColourfulListAccent1"/>
        <w:numPr>
          <w:ilvl w:val="0"/>
          <w:numId w:val="6"/>
        </w:numPr>
      </w:pPr>
      <w:r>
        <w:rPr>
          <w:rFonts w:cs="Tahoma"/>
          <w:sz w:val="20"/>
          <w:szCs w:val="20"/>
        </w:rPr>
        <w:t xml:space="preserve">Once completed, please upload this form </w:t>
      </w:r>
      <w:hyperlink r:id="rId8" w:history="1">
        <w:r w:rsidR="00861F8D" w:rsidRPr="00861F8D">
          <w:rPr>
            <w:rStyle w:val="Hyperlink"/>
            <w:rFonts w:cs="Tahoma"/>
            <w:b/>
            <w:bCs/>
            <w:sz w:val="20"/>
            <w:szCs w:val="20"/>
          </w:rPr>
          <w:t>HERE</w:t>
        </w:r>
      </w:hyperlink>
      <w:r w:rsidR="00861F8D">
        <w:rPr>
          <w:rFonts w:cs="Tahoma"/>
          <w:sz w:val="20"/>
          <w:szCs w:val="20"/>
        </w:rPr>
        <w:t xml:space="preserve"> </w:t>
      </w:r>
    </w:p>
    <w:p w14:paraId="2991105D" w14:textId="77777777" w:rsidR="00C2452C" w:rsidRDefault="00C2452C">
      <w:pPr>
        <w:pStyle w:val="ColourfulListAccent1"/>
        <w:numPr>
          <w:ilvl w:val="0"/>
          <w:numId w:val="6"/>
        </w:numPr>
      </w:pPr>
      <w:r>
        <w:rPr>
          <w:rFonts w:cs="Tahoma"/>
          <w:sz w:val="20"/>
          <w:szCs w:val="20"/>
        </w:rPr>
        <w:t>Also, please upload the following supporting documents:</w:t>
      </w:r>
    </w:p>
    <w:p w14:paraId="3D2D8432" w14:textId="77777777" w:rsidR="00C2452C" w:rsidRDefault="00C2452C">
      <w:pPr>
        <w:numPr>
          <w:ilvl w:val="1"/>
          <w:numId w:val="4"/>
        </w:numPr>
      </w:pPr>
      <w:r>
        <w:rPr>
          <w:rFonts w:eastAsia="Times New Roman"/>
          <w:sz w:val="20"/>
          <w:szCs w:val="20"/>
        </w:rPr>
        <w:t xml:space="preserve">Curriculum vitae (please use the Europass CV template: </w:t>
      </w:r>
      <w:hyperlink r:id="rId9" w:history="1">
        <w:r>
          <w:rPr>
            <w:rStyle w:val="Hyperlink"/>
            <w:rFonts w:eastAsia="Times New Roman"/>
            <w:sz w:val="20"/>
            <w:szCs w:val="20"/>
          </w:rPr>
          <w:t>https://europass.cedefop.europa.eu/editors/en/cv/compose</w:t>
        </w:r>
      </w:hyperlink>
      <w:r>
        <w:rPr>
          <w:rFonts w:eastAsia="Times New Roman"/>
          <w:sz w:val="20"/>
          <w:szCs w:val="20"/>
        </w:rPr>
        <w:t>)</w:t>
      </w:r>
    </w:p>
    <w:p w14:paraId="163545C9" w14:textId="77777777" w:rsidR="00C2452C" w:rsidRDefault="00C2452C">
      <w:pPr>
        <w:numPr>
          <w:ilvl w:val="1"/>
          <w:numId w:val="4"/>
        </w:numPr>
      </w:pPr>
      <w:r>
        <w:rPr>
          <w:rFonts w:eastAsia="Times New Roman"/>
          <w:sz w:val="20"/>
          <w:szCs w:val="20"/>
        </w:rPr>
        <w:t xml:space="preserve">Certified university degree certificates (pdf) </w:t>
      </w:r>
      <w:r>
        <w:rPr>
          <w:rFonts w:eastAsia="Times New Roman"/>
          <w:i/>
          <w:sz w:val="20"/>
          <w:szCs w:val="20"/>
        </w:rPr>
        <w:t>See instructions below</w:t>
      </w:r>
    </w:p>
    <w:p w14:paraId="14C2FEC6" w14:textId="77777777" w:rsidR="00C2452C" w:rsidRDefault="00C2452C">
      <w:pPr>
        <w:numPr>
          <w:ilvl w:val="1"/>
          <w:numId w:val="4"/>
        </w:numPr>
      </w:pPr>
      <w:r>
        <w:rPr>
          <w:rFonts w:eastAsia="Times New Roman"/>
          <w:sz w:val="20"/>
          <w:szCs w:val="20"/>
        </w:rPr>
        <w:t xml:space="preserve">Certified university transcripts (pdf) </w:t>
      </w:r>
      <w:r>
        <w:rPr>
          <w:rFonts w:eastAsia="Times New Roman"/>
          <w:i/>
          <w:sz w:val="20"/>
          <w:szCs w:val="20"/>
        </w:rPr>
        <w:t>See instructions below</w:t>
      </w:r>
    </w:p>
    <w:p w14:paraId="17B4A1BD" w14:textId="77777777" w:rsidR="00C2452C" w:rsidRDefault="00C2452C">
      <w:pPr>
        <w:numPr>
          <w:ilvl w:val="1"/>
          <w:numId w:val="4"/>
        </w:numPr>
      </w:pPr>
      <w:r>
        <w:rPr>
          <w:rFonts w:eastAsia="Times New Roman"/>
          <w:sz w:val="20"/>
          <w:szCs w:val="20"/>
        </w:rPr>
        <w:t xml:space="preserve">Copy of a signed, official recommendation letter from your employer (if currently employed) or University where MSc was undertaken </w:t>
      </w:r>
      <w:r>
        <w:rPr>
          <w:rFonts w:eastAsia="Times New Roman"/>
          <w:iCs/>
          <w:sz w:val="20"/>
          <w:szCs w:val="20"/>
        </w:rPr>
        <w:t xml:space="preserve">(pdf) </w:t>
      </w:r>
      <w:r>
        <w:rPr>
          <w:rFonts w:eastAsia="Times New Roman"/>
          <w:i/>
          <w:sz w:val="20"/>
          <w:szCs w:val="20"/>
        </w:rPr>
        <w:t>The letter</w:t>
      </w:r>
      <w:r>
        <w:rPr>
          <w:rFonts w:eastAsia="Times New Roman"/>
          <w:sz w:val="20"/>
          <w:szCs w:val="20"/>
        </w:rPr>
        <w:t xml:space="preserve"> </w:t>
      </w:r>
      <w:r>
        <w:rPr>
          <w:rFonts w:eastAsia="Times New Roman"/>
          <w:i/>
          <w:iCs/>
          <w:sz w:val="20"/>
          <w:szCs w:val="20"/>
        </w:rPr>
        <w:t xml:space="preserve">must be on institute/university letterhead. </w:t>
      </w:r>
    </w:p>
    <w:p w14:paraId="07AD7ECB" w14:textId="77777777" w:rsidR="00C2452C" w:rsidRDefault="00C2452C">
      <w:pPr>
        <w:numPr>
          <w:ilvl w:val="1"/>
          <w:numId w:val="4"/>
        </w:numPr>
      </w:pPr>
      <w:r>
        <w:rPr>
          <w:rFonts w:cs="Calibri"/>
          <w:sz w:val="20"/>
          <w:szCs w:val="20"/>
        </w:rPr>
        <w:t xml:space="preserve">If applicable, an official letter confirming that you will be granted </w:t>
      </w:r>
      <w:r>
        <w:rPr>
          <w:sz w:val="20"/>
          <w:szCs w:val="20"/>
        </w:rPr>
        <w:t>study leave from your university or research organization</w:t>
      </w:r>
      <w:r>
        <w:rPr>
          <w:rFonts w:eastAsia="Times New Roman"/>
          <w:i/>
          <w:sz w:val="20"/>
          <w:szCs w:val="20"/>
        </w:rPr>
        <w:t>The letter</w:t>
      </w:r>
      <w:r>
        <w:rPr>
          <w:rFonts w:eastAsia="Times New Roman"/>
          <w:sz w:val="20"/>
          <w:szCs w:val="20"/>
        </w:rPr>
        <w:t xml:space="preserve"> </w:t>
      </w:r>
      <w:r>
        <w:rPr>
          <w:rFonts w:eastAsia="Times New Roman"/>
          <w:i/>
          <w:iCs/>
          <w:sz w:val="20"/>
          <w:szCs w:val="20"/>
        </w:rPr>
        <w:t xml:space="preserve">must be on institute/university letterhead. </w:t>
      </w:r>
    </w:p>
    <w:p w14:paraId="25E5EEE4" w14:textId="77777777" w:rsidR="00C2452C" w:rsidRDefault="00C2452C">
      <w:pPr>
        <w:numPr>
          <w:ilvl w:val="1"/>
          <w:numId w:val="4"/>
        </w:numPr>
      </w:pPr>
      <w:r>
        <w:rPr>
          <w:sz w:val="20"/>
          <w:szCs w:val="20"/>
        </w:rPr>
        <w:t>Close-up photograph in colour of your full head and upper shoulders (jpg or png).</w:t>
      </w:r>
    </w:p>
    <w:p w14:paraId="010A5CB3" w14:textId="77777777" w:rsidR="00C2452C" w:rsidRDefault="00C2452C">
      <w:pPr>
        <w:numPr>
          <w:ilvl w:val="1"/>
          <w:numId w:val="4"/>
        </w:numPr>
      </w:pPr>
      <w:r>
        <w:rPr>
          <w:sz w:val="20"/>
          <w:szCs w:val="20"/>
        </w:rPr>
        <w:t>Copy of National ID (jpg, png, pdf)</w:t>
      </w:r>
    </w:p>
    <w:p w14:paraId="0592F787" w14:textId="77777777" w:rsidR="00C2452C" w:rsidRDefault="00C2452C">
      <w:pPr>
        <w:numPr>
          <w:ilvl w:val="1"/>
          <w:numId w:val="4"/>
        </w:numPr>
      </w:pPr>
      <w:r>
        <w:rPr>
          <w:sz w:val="20"/>
          <w:szCs w:val="20"/>
        </w:rPr>
        <w:t>For foreign applicants: Copy of Passport biodata page (the page that has your photograph and personal details) (jpg, png, pdf)</w:t>
      </w:r>
    </w:p>
    <w:p w14:paraId="722EA7DE" w14:textId="77777777" w:rsidR="00C2452C" w:rsidRDefault="00C2452C">
      <w:pPr>
        <w:pStyle w:val="NormalWeb"/>
        <w:shd w:val="clear" w:color="auto" w:fill="FFFFFF"/>
        <w:spacing w:before="0" w:after="0" w:line="276" w:lineRule="auto"/>
        <w:rPr>
          <w:rFonts w:ascii="Calibri" w:hAnsi="Calibri"/>
          <w:color w:val="333333"/>
        </w:rPr>
      </w:pPr>
    </w:p>
    <w:p w14:paraId="02EAF356" w14:textId="77777777" w:rsidR="00C2452C" w:rsidRDefault="00C2452C">
      <w:pPr>
        <w:pStyle w:val="Heading3"/>
      </w:pPr>
      <w:r>
        <w:rPr>
          <w:rStyle w:val="Strong"/>
          <w:b w:val="0"/>
          <w:bCs w:val="0"/>
          <w:sz w:val="32"/>
          <w:szCs w:val="32"/>
        </w:rPr>
        <w:t xml:space="preserve">How to certify your </w:t>
      </w:r>
      <w:proofErr w:type="gramStart"/>
      <w:r>
        <w:rPr>
          <w:rStyle w:val="Strong"/>
          <w:b w:val="0"/>
          <w:bCs w:val="0"/>
          <w:sz w:val="32"/>
          <w:szCs w:val="32"/>
        </w:rPr>
        <w:t>Bachelor’s</w:t>
      </w:r>
      <w:proofErr w:type="gramEnd"/>
      <w:r>
        <w:rPr>
          <w:rStyle w:val="Strong"/>
          <w:b w:val="0"/>
          <w:bCs w:val="0"/>
          <w:sz w:val="32"/>
          <w:szCs w:val="32"/>
        </w:rPr>
        <w:t xml:space="preserve"> and Master’s degree certificate and transcripts</w:t>
      </w:r>
    </w:p>
    <w:p w14:paraId="0A85CBE3" w14:textId="77777777" w:rsidR="00C2452C" w:rsidRDefault="00C2452C">
      <w:pPr>
        <w:numPr>
          <w:ilvl w:val="0"/>
          <w:numId w:val="5"/>
        </w:numPr>
        <w:spacing w:before="280"/>
      </w:pPr>
      <w:r>
        <w:rPr>
          <w:rFonts w:cs="Calibri"/>
          <w:sz w:val="20"/>
          <w:szCs w:val="20"/>
        </w:rPr>
        <w:t>Your degree certificates and all transcripts must be certified by one of the following (i) the University where you obtained the degree; or (ii) a Commissioner of Oaths (Lawyer), who may charge you a fee for their services; or (iii) Ministry of Education in the country where you obtained the degree; or (iv) Higher Education Commission in the country where you obtained the degree.</w:t>
      </w:r>
    </w:p>
    <w:p w14:paraId="49EB8C4C" w14:textId="77777777" w:rsidR="00C2452C" w:rsidRDefault="00C2452C">
      <w:pPr>
        <w:numPr>
          <w:ilvl w:val="0"/>
          <w:numId w:val="5"/>
        </w:numPr>
      </w:pPr>
      <w:r>
        <w:rPr>
          <w:rFonts w:cs="Calibri"/>
          <w:sz w:val="20"/>
          <w:szCs w:val="20"/>
        </w:rPr>
        <w:t xml:space="preserve">To get the documents certified, take the original documents and high quality </w:t>
      </w:r>
      <w:r>
        <w:rPr>
          <w:rFonts w:cs="Calibri"/>
          <w:sz w:val="20"/>
          <w:szCs w:val="20"/>
          <w:u w:val="single"/>
        </w:rPr>
        <w:t>colour</w:t>
      </w:r>
      <w:r>
        <w:rPr>
          <w:rFonts w:cs="Calibri"/>
          <w:sz w:val="20"/>
          <w:szCs w:val="20"/>
        </w:rPr>
        <w:t xml:space="preserve"> photocopies to the office of certification, and ask the certifier to: </w:t>
      </w:r>
    </w:p>
    <w:p w14:paraId="6C721F5B" w14:textId="77777777" w:rsidR="00C2452C" w:rsidRDefault="00C2452C">
      <w:pPr>
        <w:numPr>
          <w:ilvl w:val="1"/>
          <w:numId w:val="5"/>
        </w:numPr>
      </w:pPr>
      <w:r>
        <w:rPr>
          <w:rFonts w:cs="Calibri"/>
          <w:sz w:val="20"/>
          <w:szCs w:val="20"/>
        </w:rPr>
        <w:t>Check the originals are genuine.</w:t>
      </w:r>
    </w:p>
    <w:p w14:paraId="7129DC38" w14:textId="77777777" w:rsidR="00C2452C" w:rsidRDefault="00C2452C">
      <w:pPr>
        <w:numPr>
          <w:ilvl w:val="1"/>
          <w:numId w:val="5"/>
        </w:numPr>
      </w:pPr>
      <w:r>
        <w:rPr>
          <w:rFonts w:cs="Calibri"/>
          <w:sz w:val="20"/>
          <w:szCs w:val="20"/>
        </w:rPr>
        <w:t>Check the copies to be certified are identical copies of the originals.</w:t>
      </w:r>
    </w:p>
    <w:p w14:paraId="6DF23B6A" w14:textId="77777777" w:rsidR="00C2452C" w:rsidRDefault="00C2452C">
      <w:pPr>
        <w:numPr>
          <w:ilvl w:val="1"/>
          <w:numId w:val="5"/>
        </w:numPr>
      </w:pPr>
      <w:r>
        <w:rPr>
          <w:rFonts w:cs="Calibri"/>
          <w:sz w:val="20"/>
          <w:szCs w:val="20"/>
        </w:rPr>
        <w:t xml:space="preserve">Write or stamp ‘Certified to be a true copy of the original seen by me’ on each document, then sign and date underneath. </w:t>
      </w:r>
      <w:r>
        <w:rPr>
          <w:rStyle w:val="Emphasis"/>
          <w:rFonts w:cs="Calibri"/>
          <w:sz w:val="20"/>
          <w:szCs w:val="20"/>
        </w:rPr>
        <w:t>If the certifier is using a stamp, please make sure an ink stamp is used. Embossing stamps are not acceptable</w:t>
      </w:r>
      <w:r>
        <w:rPr>
          <w:rFonts w:cs="Calibri"/>
          <w:sz w:val="20"/>
          <w:szCs w:val="20"/>
        </w:rPr>
        <w:t xml:space="preserve">. </w:t>
      </w:r>
    </w:p>
    <w:p w14:paraId="00DE4115" w14:textId="77777777" w:rsidR="00C2452C" w:rsidRDefault="00C2452C">
      <w:pPr>
        <w:numPr>
          <w:ilvl w:val="1"/>
          <w:numId w:val="5"/>
        </w:numPr>
      </w:pPr>
      <w:r>
        <w:rPr>
          <w:rFonts w:cs="Calibri"/>
          <w:sz w:val="20"/>
          <w:szCs w:val="20"/>
        </w:rPr>
        <w:t>Under their signature, the certifier must write their name in CAPITAL LETTERS, adding their occupation, address, telephone number and email address.</w:t>
      </w:r>
    </w:p>
    <w:p w14:paraId="69736192" w14:textId="77777777" w:rsidR="00C2452C" w:rsidRDefault="00C2452C">
      <w:pPr>
        <w:numPr>
          <w:ilvl w:val="1"/>
          <w:numId w:val="5"/>
        </w:numPr>
      </w:pPr>
      <w:r>
        <w:rPr>
          <w:rFonts w:cs="Calibri"/>
          <w:sz w:val="20"/>
          <w:szCs w:val="20"/>
        </w:rPr>
        <w:t xml:space="preserve">If the original is a multiple page document, each page must be checked against the copy to ensure that it is correct. The certifier can then proceed as follows: </w:t>
      </w:r>
    </w:p>
    <w:p w14:paraId="0A731EEC" w14:textId="77777777" w:rsidR="00C2452C" w:rsidRDefault="00C2452C">
      <w:pPr>
        <w:numPr>
          <w:ilvl w:val="2"/>
          <w:numId w:val="5"/>
        </w:numPr>
      </w:pPr>
      <w:r>
        <w:rPr>
          <w:rFonts w:cs="Calibri"/>
          <w:sz w:val="20"/>
          <w:szCs w:val="20"/>
        </w:rPr>
        <w:t>Sign each page of the copy</w:t>
      </w:r>
    </w:p>
    <w:p w14:paraId="7D75EC7E" w14:textId="77777777" w:rsidR="00C2452C" w:rsidRDefault="00C2452C">
      <w:pPr>
        <w:numPr>
          <w:ilvl w:val="2"/>
          <w:numId w:val="5"/>
        </w:numPr>
      </w:pPr>
      <w:r>
        <w:rPr>
          <w:rFonts w:cs="Calibri"/>
          <w:sz w:val="20"/>
          <w:szCs w:val="20"/>
        </w:rPr>
        <w:t>Certify the last page of the copy, as described above.</w:t>
      </w:r>
    </w:p>
    <w:p w14:paraId="2FFE96C9" w14:textId="77777777" w:rsidR="00C2452C" w:rsidRDefault="00C2452C">
      <w:pPr>
        <w:numPr>
          <w:ilvl w:val="0"/>
          <w:numId w:val="5"/>
        </w:numPr>
        <w:spacing w:after="280"/>
      </w:pPr>
      <w:r>
        <w:rPr>
          <w:rFonts w:cs="Calibri"/>
          <w:sz w:val="20"/>
          <w:szCs w:val="20"/>
        </w:rPr>
        <w:t>Scan (in colour) all pages of the certified copies. Upload onto the Online Application Platform.</w:t>
      </w:r>
    </w:p>
    <w:p w14:paraId="54EB5DFB" w14:textId="77777777" w:rsidR="00C2452C" w:rsidRDefault="00C2452C">
      <w:pPr>
        <w:pStyle w:val="NormalWeb"/>
      </w:pPr>
      <w:r>
        <w:rPr>
          <w:rFonts w:ascii="Calibri" w:hAnsi="Calibri" w:cs="Calibri"/>
        </w:rPr>
        <w:t>Note: Failure to certify using the instructions above will lead to the rejection of your application.</w:t>
      </w:r>
    </w:p>
    <w:p w14:paraId="64815287" w14:textId="77777777" w:rsidR="00C2452C" w:rsidRDefault="00C2452C">
      <w:pPr>
        <w:pStyle w:val="NormalWeb"/>
        <w:shd w:val="clear" w:color="auto" w:fill="FFFFFF"/>
        <w:spacing w:before="0" w:after="0" w:line="276" w:lineRule="auto"/>
      </w:pPr>
    </w:p>
    <w:sectPr w:rsidR="00C2452C">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4725B" w14:textId="77777777" w:rsidR="000711F4" w:rsidRDefault="000711F4">
      <w:r>
        <w:separator/>
      </w:r>
    </w:p>
  </w:endnote>
  <w:endnote w:type="continuationSeparator" w:id="0">
    <w:p w14:paraId="41553BDE" w14:textId="77777777" w:rsidR="000711F4" w:rsidRDefault="00071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venir Next Regular">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font1624">
    <w:altName w:val="Calibri"/>
    <w:panose1 w:val="020B0604020202020204"/>
    <w:charset w:val="01"/>
    <w:family w:val="auto"/>
    <w:pitch w:val="variable"/>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roman"/>
    <w:notTrueType/>
    <w:pitch w:val="variable"/>
    <w:sig w:usb0="00000003" w:usb1="00000000" w:usb2="00000000" w:usb3="00000000" w:csb0="00000001" w:csb1="00000000"/>
  </w:font>
  <w:font w:name="DejaVu Sans">
    <w:altName w:val="Times New Roman"/>
    <w:panose1 w:val="020B0604020202020204"/>
    <w:charset w:val="00"/>
    <w:family w:val="swiss"/>
    <w:pitch w:val="variable"/>
    <w:sig w:usb0="E7002EFF" w:usb1="D200FDFF" w:usb2="0A246029" w:usb3="00000000" w:csb0="000001FF" w:csb1="00000000"/>
  </w:font>
  <w:font w:name="Noto Sans Devanagari">
    <w:panose1 w:val="020B0502040504020204"/>
    <w:charset w:val="00"/>
    <w:family w:val="swiss"/>
    <w:pitch w:val="variable"/>
    <w:sig w:usb0="80008023" w:usb1="00002046" w:usb2="00000000" w:usb3="00000000" w:csb0="00000001" w:csb1="00000000"/>
  </w:font>
  <w:font w:name="Times">
    <w:altName w:val="Sylfaen"/>
    <w:panose1 w:val="00000500000000020000"/>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B3AB8" w14:textId="77777777" w:rsidR="007A5372" w:rsidRDefault="007A5372" w:rsidP="006866F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FC86608" w14:textId="77777777" w:rsidR="0012009B" w:rsidRDefault="001200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A213F" w14:textId="77777777" w:rsidR="007A5372" w:rsidRDefault="007A5372" w:rsidP="006866F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22C35">
      <w:rPr>
        <w:rStyle w:val="PageNumber"/>
        <w:noProof/>
      </w:rPr>
      <w:t>5</w:t>
    </w:r>
    <w:r>
      <w:rPr>
        <w:rStyle w:val="PageNumber"/>
      </w:rPr>
      <w:fldChar w:fldCharType="end"/>
    </w:r>
  </w:p>
  <w:p w14:paraId="393A5A4F" w14:textId="77777777" w:rsidR="00C2452C" w:rsidRDefault="000711F4">
    <w:pPr>
      <w:pStyle w:val="Footer"/>
      <w:ind w:right="360"/>
    </w:pPr>
    <w:r>
      <w:rPr>
        <w:noProof/>
      </w:rPr>
      <w:pict w14:anchorId="5772CBC8">
        <v:shapetype id="_x0000_t202" coordsize="21600,21600" o:spt="202" path="m,l,21600r21600,l21600,xe">
          <v:stroke joinstyle="miter"/>
          <v:path gradientshapeok="t" o:connecttype="rect"/>
        </v:shapetype>
        <v:shape id="Text Box 5" o:spid="_x0000_s1025" type="#_x0000_t202" style="position:absolute;margin-left:-44.2pt;margin-top:.05pt;width:7pt;height:12.75pt;z-index:1;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" stroked="f">
          <v:fill opacity="0"/>
          <v:textbox inset="0,0,0,0">
            <w:txbxContent>
              <w:p w14:paraId="2FD846BA" w14:textId="77777777" w:rsidR="00C2452C" w:rsidRDefault="00C2452C">
                <w:pPr>
                  <w:pStyle w:val="Footer"/>
                  <w:pBdr>
                    <w:top w:val="none" w:sz="0" w:space="0" w:color="000000"/>
                    <w:left w:val="none" w:sz="0" w:space="0" w:color="000000"/>
                    <w:bottom w:val="none" w:sz="0" w:space="0" w:color="000000"/>
                    <w:right w:val="none" w:sz="0" w:space="0" w:color="000000"/>
                  </w:pBdr>
                </w:pPr>
                <w:r>
                  <w:rPr>
                    <w:rStyle w:val="PageNumber1"/>
                  </w:rPr>
                  <w:fldChar w:fldCharType="begin"/>
                </w:r>
                <w:r>
                  <w:rPr>
                    <w:rStyle w:val="PageNumber1"/>
                  </w:rPr>
                  <w:instrText xml:space="preserve"> PAGE </w:instrText>
                </w:r>
                <w:r>
                  <w:rPr>
                    <w:rStyle w:val="PageNumber1"/>
                  </w:rPr>
                  <w:fldChar w:fldCharType="separate"/>
                </w:r>
                <w:r w:rsidR="00122C35">
                  <w:rPr>
                    <w:rStyle w:val="PageNumber1"/>
                    <w:noProof/>
                  </w:rPr>
                  <w:t>5</w:t>
                </w:r>
                <w:r>
                  <w:rPr>
                    <w:rStyle w:val="PageNumber1"/>
                  </w:rPr>
                  <w:fldChar w:fldCharType="end"/>
                </w:r>
              </w:p>
            </w:txbxContent>
          </v:textbox>
          <w10:wrap type="square" anchorx="page"/>
        </v:shape>
      </w:pict>
    </w:r>
    <w:r w:rsidRPr="000B1F0F">
      <w:rPr>
        <w:noProof/>
      </w:rPr>
      <w:pict w14:anchorId="5F791D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 style="width:58.85pt;height:19.4pt;visibility:visible;mso-width-percent:0;mso-height-percent:0;mso-width-percent:0;mso-height-percent:0" filled="t">
          <v:imagedata r:id="rId1" o:title=""/>
          <o:lock v:ext="edit" aspectratio="f"/>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5570F" w14:textId="77777777" w:rsidR="00861F8D" w:rsidRDefault="00861F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0137E" w14:textId="77777777" w:rsidR="000711F4" w:rsidRDefault="000711F4">
      <w:r>
        <w:separator/>
      </w:r>
    </w:p>
  </w:footnote>
  <w:footnote w:type="continuationSeparator" w:id="0">
    <w:p w14:paraId="61C424B7" w14:textId="77777777" w:rsidR="000711F4" w:rsidRDefault="00071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CE22F" w14:textId="77777777" w:rsidR="00861F8D" w:rsidRDefault="00861F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124BB" w14:textId="77777777" w:rsidR="00861F8D" w:rsidRDefault="00861F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7C4CC" w14:textId="77777777" w:rsidR="00861F8D" w:rsidRDefault="00861F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630" w:hanging="360"/>
      </w:pPr>
      <w:rPr>
        <w:b w:val="0"/>
      </w:rPr>
    </w:lvl>
    <w:lvl w:ilvl="1">
      <w:start w:val="1"/>
      <w:numFmt w:val="lowerLetter"/>
      <w:lvlText w:val="%2."/>
      <w:lvlJc w:val="left"/>
      <w:pPr>
        <w:tabs>
          <w:tab w:val="num" w:pos="1350"/>
        </w:tabs>
        <w:ind w:left="1350" w:hanging="360"/>
      </w:pPr>
    </w:lvl>
    <w:lvl w:ilvl="2">
      <w:start w:val="1"/>
      <w:numFmt w:val="lowerRoman"/>
      <w:lvlText w:val="%3."/>
      <w:lvlJc w:val="right"/>
      <w:pPr>
        <w:tabs>
          <w:tab w:val="num" w:pos="2070"/>
        </w:tabs>
        <w:ind w:left="2070" w:hanging="180"/>
      </w:pPr>
    </w:lvl>
    <w:lvl w:ilvl="3">
      <w:start w:val="1"/>
      <w:numFmt w:val="decimal"/>
      <w:lvlText w:val="%4."/>
      <w:lvlJc w:val="left"/>
      <w:pPr>
        <w:tabs>
          <w:tab w:val="num" w:pos="2790"/>
        </w:tabs>
        <w:ind w:left="2790" w:hanging="360"/>
      </w:pPr>
    </w:lvl>
    <w:lvl w:ilvl="4">
      <w:start w:val="1"/>
      <w:numFmt w:val="lowerLetter"/>
      <w:lvlText w:val="%5."/>
      <w:lvlJc w:val="left"/>
      <w:pPr>
        <w:tabs>
          <w:tab w:val="num" w:pos="3510"/>
        </w:tabs>
        <w:ind w:left="3510" w:hanging="360"/>
      </w:pPr>
    </w:lvl>
    <w:lvl w:ilvl="5">
      <w:start w:val="1"/>
      <w:numFmt w:val="lowerRoman"/>
      <w:lvlText w:val="%6."/>
      <w:lvlJc w:val="right"/>
      <w:pPr>
        <w:tabs>
          <w:tab w:val="num" w:pos="4230"/>
        </w:tabs>
        <w:ind w:left="4230" w:hanging="180"/>
      </w:pPr>
    </w:lvl>
    <w:lvl w:ilvl="6">
      <w:start w:val="1"/>
      <w:numFmt w:val="decimal"/>
      <w:lvlText w:val="%7."/>
      <w:lvlJc w:val="left"/>
      <w:pPr>
        <w:tabs>
          <w:tab w:val="num" w:pos="4950"/>
        </w:tabs>
        <w:ind w:left="4950" w:hanging="360"/>
      </w:pPr>
    </w:lvl>
    <w:lvl w:ilvl="7">
      <w:start w:val="1"/>
      <w:numFmt w:val="lowerLetter"/>
      <w:lvlText w:val="%8."/>
      <w:lvlJc w:val="left"/>
      <w:pPr>
        <w:tabs>
          <w:tab w:val="num" w:pos="5670"/>
        </w:tabs>
        <w:ind w:left="5670" w:hanging="360"/>
      </w:pPr>
    </w:lvl>
    <w:lvl w:ilvl="8">
      <w:start w:val="1"/>
      <w:numFmt w:val="lowerRoman"/>
      <w:lvlText w:val="%9."/>
      <w:lvlJc w:val="right"/>
      <w:pPr>
        <w:tabs>
          <w:tab w:val="num" w:pos="6390"/>
        </w:tabs>
        <w:ind w:left="6390" w:hanging="180"/>
      </w:pPr>
    </w:lvl>
  </w:abstractNum>
  <w:abstractNum w:abstractNumId="1" w15:restartNumberingAfterBreak="0">
    <w:nsid w:val="00000002"/>
    <w:multiLevelType w:val="multilevel"/>
    <w:tmpl w:val="00000002"/>
    <w:name w:val="WWNum2"/>
    <w:lvl w:ilvl="0">
      <w:start w:val="1"/>
      <w:numFmt w:val="lowerRoman"/>
      <w:lvlText w:val="%1."/>
      <w:lvlJc w:val="right"/>
      <w:pPr>
        <w:tabs>
          <w:tab w:val="num" w:pos="0"/>
        </w:tabs>
        <w:ind w:left="720" w:hanging="360"/>
      </w:pPr>
      <w:rPr>
        <w:b/>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Num4"/>
    <w:lvl w:ilvl="0">
      <w:start w:val="1"/>
      <w:numFmt w:val="lowerRoman"/>
      <w:lvlText w:val="%1."/>
      <w:lvlJc w:val="righ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2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multilevel"/>
    <w:tmpl w:val="00000006"/>
    <w:name w:val="WWNum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22927603">
    <w:abstractNumId w:val="0"/>
  </w:num>
  <w:num w:numId="2" w16cid:durableId="1698963417">
    <w:abstractNumId w:val="1"/>
  </w:num>
  <w:num w:numId="3" w16cid:durableId="1829402946">
    <w:abstractNumId w:val="2"/>
  </w:num>
  <w:num w:numId="4" w16cid:durableId="777142950">
    <w:abstractNumId w:val="3"/>
  </w:num>
  <w:num w:numId="5" w16cid:durableId="493228359">
    <w:abstractNumId w:val="4"/>
  </w:num>
  <w:num w:numId="6" w16cid:durableId="1926719138">
    <w:abstractNumId w:val="5"/>
  </w:num>
  <w:num w:numId="7" w16cid:durableId="7686941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proofState w:grammar="clean"/>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0B1C"/>
    <w:rsid w:val="000711F4"/>
    <w:rsid w:val="0007492C"/>
    <w:rsid w:val="000D0586"/>
    <w:rsid w:val="00111628"/>
    <w:rsid w:val="00113BCC"/>
    <w:rsid w:val="00116D5D"/>
    <w:rsid w:val="0012009B"/>
    <w:rsid w:val="00122C35"/>
    <w:rsid w:val="00123613"/>
    <w:rsid w:val="00154F6B"/>
    <w:rsid w:val="001E4E56"/>
    <w:rsid w:val="002568F2"/>
    <w:rsid w:val="00271C44"/>
    <w:rsid w:val="002A1A24"/>
    <w:rsid w:val="002D064C"/>
    <w:rsid w:val="002D65C2"/>
    <w:rsid w:val="00373BD5"/>
    <w:rsid w:val="004961F1"/>
    <w:rsid w:val="004A2A3E"/>
    <w:rsid w:val="00560AC5"/>
    <w:rsid w:val="005C3996"/>
    <w:rsid w:val="00641A5C"/>
    <w:rsid w:val="00672B29"/>
    <w:rsid w:val="006866F3"/>
    <w:rsid w:val="006A79B0"/>
    <w:rsid w:val="006E3E33"/>
    <w:rsid w:val="006E4ED0"/>
    <w:rsid w:val="007A5372"/>
    <w:rsid w:val="007E0EBA"/>
    <w:rsid w:val="00861F8D"/>
    <w:rsid w:val="008C118B"/>
    <w:rsid w:val="008C74E5"/>
    <w:rsid w:val="008F0B1C"/>
    <w:rsid w:val="00935C1E"/>
    <w:rsid w:val="009401AA"/>
    <w:rsid w:val="0097331B"/>
    <w:rsid w:val="009916B6"/>
    <w:rsid w:val="00AA0152"/>
    <w:rsid w:val="00AA06E0"/>
    <w:rsid w:val="00C10418"/>
    <w:rsid w:val="00C2452C"/>
    <w:rsid w:val="00C460D0"/>
    <w:rsid w:val="00D00041"/>
    <w:rsid w:val="00D33D3B"/>
    <w:rsid w:val="00DD0A17"/>
    <w:rsid w:val="00DD429C"/>
    <w:rsid w:val="00DD4F1A"/>
    <w:rsid w:val="00DF67B2"/>
    <w:rsid w:val="00E73196"/>
    <w:rsid w:val="00E863E3"/>
    <w:rsid w:val="00ED3866"/>
    <w:rsid w:val="00EF124F"/>
    <w:rsid w:val="00EF73B1"/>
    <w:rsid w:val="00F13F8A"/>
    <w:rsid w:val="00F83324"/>
    <w:rsid w:val="00F8387D"/>
    <w:rsid w:val="00FB6EC4"/>
    <w:rsid w:val="00FD663D"/>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377487DC"/>
  <w15:chartTrackingRefBased/>
  <w15:docId w15:val="{CE6831D8-644D-554F-9A4F-853F79D19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K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Calibri" w:eastAsia="MS Mincho" w:hAnsi="Calibri"/>
      <w:sz w:val="22"/>
      <w:szCs w:val="22"/>
      <w:lang w:val="en-US" w:eastAsia="en-US"/>
    </w:rPr>
  </w:style>
  <w:style w:type="paragraph" w:styleId="Heading1">
    <w:name w:val="heading 1"/>
    <w:basedOn w:val="Normal"/>
    <w:next w:val="Normal"/>
    <w:qFormat/>
    <w:pPr>
      <w:keepNext/>
      <w:keepLines/>
      <w:spacing w:before="480"/>
      <w:outlineLvl w:val="0"/>
    </w:pPr>
    <w:rPr>
      <w:rFonts w:ascii="Avenir Next Regular" w:eastAsia="MS Gothic" w:hAnsi="Avenir Next Regular"/>
      <w:bCs/>
      <w:caps/>
      <w:color w:val="345A8A"/>
      <w:sz w:val="36"/>
      <w:szCs w:val="32"/>
    </w:rPr>
  </w:style>
  <w:style w:type="paragraph" w:styleId="Heading2">
    <w:name w:val="heading 2"/>
    <w:basedOn w:val="Normal"/>
    <w:next w:val="Normal"/>
    <w:autoRedefine/>
    <w:qFormat/>
    <w:pPr>
      <w:keepNext/>
      <w:keepLines/>
      <w:spacing w:line="276" w:lineRule="auto"/>
      <w:outlineLvl w:val="1"/>
    </w:pPr>
    <w:rPr>
      <w:rFonts w:ascii="Avenir Book" w:eastAsia="MS Gothic" w:hAnsi="Avenir Book"/>
      <w:bCs/>
      <w:color w:val="3A679D"/>
      <w:sz w:val="32"/>
      <w:szCs w:val="26"/>
    </w:rPr>
  </w:style>
  <w:style w:type="paragraph" w:styleId="Heading3">
    <w:name w:val="heading 3"/>
    <w:basedOn w:val="Normal"/>
    <w:next w:val="Normal"/>
    <w:qFormat/>
    <w:pPr>
      <w:keepNext/>
      <w:keepLines/>
      <w:spacing w:before="40"/>
      <w:outlineLvl w:val="2"/>
    </w:pPr>
    <w:rPr>
      <w:rFonts w:ascii="Calibri Light" w:eastAsia="font1624" w:hAnsi="Calibri Light" w:cs="font1624"/>
      <w:color w:val="1F3763"/>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Avenir Next Regular" w:eastAsia="MS Gothic" w:hAnsi="Avenir Next Regular" w:cs="Times New Roman"/>
      <w:bCs/>
      <w:caps/>
      <w:color w:val="345A8A"/>
      <w:sz w:val="36"/>
      <w:szCs w:val="32"/>
    </w:rPr>
  </w:style>
  <w:style w:type="character" w:customStyle="1" w:styleId="Heading2Char">
    <w:name w:val="Heading 2 Char"/>
    <w:rPr>
      <w:rFonts w:ascii="Avenir Book" w:eastAsia="MS Gothic" w:hAnsi="Avenir Book"/>
      <w:bCs/>
      <w:color w:val="3A679D"/>
      <w:sz w:val="32"/>
      <w:szCs w:val="26"/>
    </w:rPr>
  </w:style>
  <w:style w:type="character" w:styleId="Hyperlink">
    <w:name w:val="Hyperlink"/>
    <w:rPr>
      <w:color w:val="0000FF"/>
      <w:u w:val="single"/>
    </w:rPr>
  </w:style>
  <w:style w:type="character" w:customStyle="1" w:styleId="BodyTextChar">
    <w:name w:val="Body Text Char"/>
    <w:rPr>
      <w:rFonts w:ascii="Arial" w:eastAsia="Arial" w:hAnsi="Arial" w:cs="Times New Roman"/>
      <w:sz w:val="20"/>
      <w:szCs w:val="20"/>
    </w:rPr>
  </w:style>
  <w:style w:type="character" w:customStyle="1" w:styleId="BalloonTextChar">
    <w:name w:val="Balloon Text Char"/>
    <w:rPr>
      <w:rFonts w:ascii="Lucida Grande" w:hAnsi="Lucida Grande" w:cs="Lucida Grande"/>
      <w:sz w:val="18"/>
      <w:szCs w:val="18"/>
    </w:rPr>
  </w:style>
  <w:style w:type="character" w:customStyle="1" w:styleId="apple-converted-space">
    <w:name w:val="apple-converted-space"/>
    <w:basedOn w:val="DefaultParagraphFont"/>
  </w:style>
  <w:style w:type="character" w:customStyle="1" w:styleId="FooterChar">
    <w:name w:val="Footer Char"/>
    <w:basedOn w:val="DefaultParagraphFont"/>
  </w:style>
  <w:style w:type="character" w:customStyle="1" w:styleId="PageNumber1">
    <w:name w:val="Page Number1"/>
    <w:basedOn w:val="DefaultParagraphFont"/>
  </w:style>
  <w:style w:type="character" w:styleId="FollowedHyperlink">
    <w:name w:val="FollowedHyperlink"/>
    <w:rPr>
      <w:color w:val="800080"/>
      <w:u w:val="single"/>
    </w:rPr>
  </w:style>
  <w:style w:type="character" w:styleId="Strong">
    <w:name w:val="Strong"/>
    <w:qFormat/>
    <w:rPr>
      <w:b/>
      <w:bCs/>
    </w:rPr>
  </w:style>
  <w:style w:type="character" w:styleId="Emphasis">
    <w:name w:val="Emphasis"/>
    <w:qFormat/>
    <w:rPr>
      <w:i/>
      <w:iCs/>
    </w:rPr>
  </w:style>
  <w:style w:type="character" w:customStyle="1" w:styleId="HeaderChar">
    <w:name w:val="Header Char"/>
    <w:rPr>
      <w:sz w:val="22"/>
      <w:szCs w:val="22"/>
    </w:rPr>
  </w:style>
  <w:style w:type="character" w:customStyle="1" w:styleId="Heading3Char">
    <w:name w:val="Heading 3 Char"/>
    <w:rPr>
      <w:rFonts w:ascii="Calibri Light" w:eastAsia="font1624" w:hAnsi="Calibri Light" w:cs="font1624"/>
      <w:color w:val="1F3763"/>
      <w:sz w:val="24"/>
      <w:szCs w:val="24"/>
    </w:rPr>
  </w:style>
  <w:style w:type="character" w:styleId="UnresolvedMention">
    <w:name w:val="Unresolved Mention"/>
    <w:rPr>
      <w:color w:val="605E5C"/>
      <w:shd w:val="clear" w:color="auto" w:fill="E1DFDD"/>
    </w:rPr>
  </w:style>
  <w:style w:type="character" w:customStyle="1" w:styleId="ListLabel1">
    <w:name w:val="ListLabel 1"/>
    <w:rPr>
      <w:b w:val="0"/>
    </w:rPr>
  </w:style>
  <w:style w:type="character" w:customStyle="1" w:styleId="ListLabel2">
    <w:name w:val="ListLabel 2"/>
    <w:rPr>
      <w:b/>
      <w:color w:val="auto"/>
      <w:sz w:val="20"/>
    </w:rPr>
  </w:style>
  <w:style w:type="character" w:customStyle="1" w:styleId="ListLabel3">
    <w:name w:val="ListLabel 3"/>
    <w:rPr>
      <w:b/>
      <w:color w:val="auto"/>
    </w:rPr>
  </w:style>
  <w:style w:type="character" w:customStyle="1" w:styleId="ListLabel4">
    <w:name w:val="ListLabel 4"/>
    <w:rPr>
      <w:color w:val="1D75A8"/>
    </w:rPr>
  </w:style>
  <w:style w:type="character" w:customStyle="1" w:styleId="ListLabel5">
    <w:name w:val="ListLabel 5"/>
    <w:rPr>
      <w:rFonts w:ascii="Avenir Book" w:eastAsia="MS Mincho" w:hAnsi="Avenir Book" w:cs="Times New Roman"/>
      <w:b/>
      <w:color w:val="auto"/>
    </w:rPr>
  </w:style>
  <w:style w:type="character" w:customStyle="1" w:styleId="ListLabel6">
    <w:name w:val="ListLabel 6"/>
    <w:rPr>
      <w:rFonts w:ascii="Avenir Book" w:eastAsia="MS Mincho" w:hAnsi="Avenir Book" w:cs="Times New Roman"/>
      <w:b/>
    </w:rPr>
  </w:style>
  <w:style w:type="character" w:customStyle="1" w:styleId="ListLabel7">
    <w:name w:val="ListLabel 7"/>
    <w:rPr>
      <w:color w:val="1D75A8"/>
    </w:rPr>
  </w:style>
  <w:style w:type="character" w:customStyle="1" w:styleId="ListLabel8">
    <w:name w:val="ListLabel 8"/>
    <w:rPr>
      <w:rFonts w:ascii="Avenir Book" w:eastAsia="MS Mincho" w:hAnsi="Avenir Book" w:cs="Times New Roman"/>
      <w:b/>
    </w:rPr>
  </w:style>
  <w:style w:type="character" w:customStyle="1" w:styleId="ListLabel9">
    <w:name w:val="ListLabel 9"/>
    <w:rPr>
      <w:color w:val="1D75A8"/>
    </w:rPr>
  </w:style>
  <w:style w:type="character" w:customStyle="1" w:styleId="ListLabel10">
    <w:name w:val="ListLabel 10"/>
    <w:rPr>
      <w:color w:val="1D75A8"/>
    </w:rPr>
  </w:style>
  <w:style w:type="character" w:customStyle="1" w:styleId="ListLabel11">
    <w:name w:val="ListLabel 11"/>
    <w:rPr>
      <w:rFonts w:ascii="Avenir Book" w:eastAsia="MS Mincho" w:hAnsi="Avenir Book" w:cs="Times New Roman"/>
      <w:b/>
    </w:rPr>
  </w:style>
  <w:style w:type="character" w:customStyle="1" w:styleId="ListLabel12">
    <w:name w:val="ListLabel 12"/>
    <w:rPr>
      <w:color w:val="auto"/>
    </w:rPr>
  </w:style>
  <w:style w:type="character" w:customStyle="1" w:styleId="ListLabel13">
    <w:name w:val="ListLabel 13"/>
    <w:rPr>
      <w:b/>
      <w:color w:val="auto"/>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sz w:val="20"/>
    </w:rPr>
  </w:style>
  <w:style w:type="character" w:customStyle="1" w:styleId="ListLabel17">
    <w:name w:val="ListLabel 17"/>
    <w:rPr>
      <w:sz w:val="20"/>
    </w:rPr>
  </w:style>
  <w:style w:type="character" w:customStyle="1" w:styleId="ListLabel18">
    <w:name w:val="ListLabel 18"/>
    <w:rPr>
      <w:b/>
      <w:color w:val="auto"/>
      <w:sz w:val="20"/>
    </w:rPr>
  </w:style>
  <w:style w:type="paragraph" w:customStyle="1" w:styleId="Heading">
    <w:name w:val="Heading"/>
    <w:basedOn w:val="Normal"/>
    <w:next w:val="BodyText"/>
    <w:pPr>
      <w:keepNext/>
      <w:spacing w:before="240" w:after="120"/>
    </w:pPr>
    <w:rPr>
      <w:rFonts w:ascii="Liberation Sans" w:eastAsia="DejaVu Sans" w:hAnsi="Liberation Sans" w:cs="Noto Sans Devanagari"/>
      <w:sz w:val="28"/>
      <w:szCs w:val="28"/>
    </w:rPr>
  </w:style>
  <w:style w:type="paragraph" w:styleId="BodyText">
    <w:name w:val="Body Text"/>
    <w:basedOn w:val="Normal"/>
    <w:pPr>
      <w:widowControl w:val="0"/>
      <w:ind w:left="1133"/>
    </w:pPr>
    <w:rPr>
      <w:rFonts w:ascii="Arial" w:eastAsia="Arial" w:hAnsi="Arial"/>
      <w:sz w:val="20"/>
      <w:szCs w:val="20"/>
    </w:r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pPr>
      <w:suppressLineNumbers/>
    </w:pPr>
    <w:rPr>
      <w:rFonts w:cs="Noto Sans Devanagari"/>
    </w:rPr>
  </w:style>
  <w:style w:type="paragraph" w:customStyle="1" w:styleId="ColorfulList-Accent11">
    <w:name w:val="Colorful List - Accent 11"/>
    <w:basedOn w:val="Normal"/>
    <w:pPr>
      <w:ind w:left="720"/>
      <w:contextualSpacing/>
    </w:pPr>
  </w:style>
  <w:style w:type="paragraph" w:customStyle="1" w:styleId="Default">
    <w:name w:val="Default"/>
    <w:pPr>
      <w:widowControl w:val="0"/>
      <w:suppressAutoHyphens/>
    </w:pPr>
    <w:rPr>
      <w:rFonts w:ascii="Arial" w:eastAsia="MS Mincho" w:hAnsi="Arial" w:cs="Arial"/>
      <w:color w:val="000000"/>
      <w:sz w:val="24"/>
      <w:szCs w:val="24"/>
      <w:lang w:val="en-US" w:eastAsia="en-US"/>
    </w:rPr>
  </w:style>
  <w:style w:type="paragraph" w:styleId="BalloonText">
    <w:name w:val="Balloon Text"/>
    <w:basedOn w:val="Normal"/>
    <w:rPr>
      <w:rFonts w:ascii="Lucida Grande" w:hAnsi="Lucida Grande" w:cs="Lucida Grande"/>
      <w:sz w:val="18"/>
      <w:szCs w:val="18"/>
    </w:rPr>
  </w:style>
  <w:style w:type="paragraph" w:customStyle="1" w:styleId="HeaderandFooter">
    <w:name w:val="Header and Footer"/>
    <w:basedOn w:val="Normal"/>
  </w:style>
  <w:style w:type="paragraph" w:styleId="Footer">
    <w:name w:val="footer"/>
    <w:basedOn w:val="Normal"/>
    <w:pPr>
      <w:tabs>
        <w:tab w:val="center" w:pos="4320"/>
        <w:tab w:val="right" w:pos="8640"/>
      </w:tabs>
    </w:pPr>
  </w:style>
  <w:style w:type="paragraph" w:styleId="NormalWeb">
    <w:name w:val="Normal (Web)"/>
    <w:basedOn w:val="Normal"/>
    <w:pPr>
      <w:spacing w:before="280" w:after="280"/>
    </w:pPr>
    <w:rPr>
      <w:rFonts w:ascii="Times" w:hAnsi="Times"/>
      <w:sz w:val="20"/>
      <w:szCs w:val="20"/>
    </w:rPr>
  </w:style>
  <w:style w:type="paragraph" w:customStyle="1" w:styleId="ColorfulList-Accent12">
    <w:name w:val="Colorful List - Accent 12"/>
    <w:basedOn w:val="Normal"/>
    <w:pPr>
      <w:ind w:left="720"/>
      <w:contextualSpacing/>
    </w:pPr>
  </w:style>
  <w:style w:type="paragraph" w:styleId="Header">
    <w:name w:val="header"/>
    <w:basedOn w:val="Normal"/>
    <w:pPr>
      <w:tabs>
        <w:tab w:val="center" w:pos="4680"/>
        <w:tab w:val="right" w:pos="9360"/>
      </w:tabs>
    </w:pPr>
  </w:style>
  <w:style w:type="paragraph" w:styleId="ColourfulListAccent1">
    <w:name w:val="Colorful List Accent 1"/>
    <w:basedOn w:val="Normal"/>
    <w:qFormat/>
    <w:pPr>
      <w:ind w:left="720"/>
      <w:contextualSpacing/>
    </w:pPr>
  </w:style>
  <w:style w:type="paragraph" w:customStyle="1" w:styleId="FrameContents">
    <w:name w:val="Frame Contents"/>
    <w:basedOn w:val="Normal"/>
  </w:style>
  <w:style w:type="character" w:styleId="PageNumber">
    <w:name w:val="page number"/>
    <w:basedOn w:val="DefaultParagraphFont"/>
    <w:uiPriority w:val="99"/>
    <w:semiHidden/>
    <w:unhideWhenUsed/>
    <w:rsid w:val="007A5372"/>
  </w:style>
  <w:style w:type="paragraph" w:styleId="DocumentMap">
    <w:name w:val="Document Map"/>
    <w:basedOn w:val="Normal"/>
    <w:link w:val="DocumentMapChar"/>
    <w:uiPriority w:val="99"/>
    <w:semiHidden/>
    <w:unhideWhenUsed/>
    <w:rsid w:val="00641A5C"/>
    <w:rPr>
      <w:rFonts w:ascii="Lucida Grande" w:hAnsi="Lucida Grande" w:cs="Lucida Grande"/>
      <w:sz w:val="24"/>
      <w:szCs w:val="24"/>
    </w:rPr>
  </w:style>
  <w:style w:type="character" w:customStyle="1" w:styleId="DocumentMapChar">
    <w:name w:val="Document Map Char"/>
    <w:link w:val="DocumentMap"/>
    <w:uiPriority w:val="99"/>
    <w:semiHidden/>
    <w:rsid w:val="00641A5C"/>
    <w:rPr>
      <w:rFonts w:ascii="Lucida Grande" w:eastAsia="MS Mincho" w:hAnsi="Lucida Grande" w:cs="Lucida Grande"/>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cbid.icipe.org/apps/cbid/forms/phd_fasa_project.php"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icipe.org/content/phd-scholarship-study-feeds-resilient-aquatic-food-systems-sub-saharan-africa-fasa-projec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uropass.cedefop.europa.eu/editors/en/cv/compos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1385</Words>
  <Characters>7901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9268</CharactersWithSpaces>
  <SharedDoc>false</SharedDoc>
  <HLinks>
    <vt:vector size="18" baseType="variant">
      <vt:variant>
        <vt:i4>1835017</vt:i4>
      </vt:variant>
      <vt:variant>
        <vt:i4>6</vt:i4>
      </vt:variant>
      <vt:variant>
        <vt:i4>0</vt:i4>
      </vt:variant>
      <vt:variant>
        <vt:i4>5</vt:i4>
      </vt:variant>
      <vt:variant>
        <vt:lpwstr>https://europass.cedefop.europa.eu/editors/en/cv/compose</vt:lpwstr>
      </vt:variant>
      <vt:variant>
        <vt:lpwstr/>
      </vt:variant>
      <vt:variant>
        <vt:i4>6094942</vt:i4>
      </vt:variant>
      <vt:variant>
        <vt:i4>3</vt:i4>
      </vt:variant>
      <vt:variant>
        <vt:i4>0</vt:i4>
      </vt:variant>
      <vt:variant>
        <vt:i4>5</vt:i4>
      </vt:variant>
      <vt:variant>
        <vt:lpwstr>http://cbid.icipe.org/apps/cbid/forms/phd_fasa_project.php</vt:lpwstr>
      </vt:variant>
      <vt:variant>
        <vt:lpwstr/>
      </vt:variant>
      <vt:variant>
        <vt:i4>7536698</vt:i4>
      </vt:variant>
      <vt:variant>
        <vt:i4>0</vt:i4>
      </vt:variant>
      <vt:variant>
        <vt:i4>0</vt:i4>
      </vt:variant>
      <vt:variant>
        <vt:i4>5</vt:i4>
      </vt:variant>
      <vt:variant>
        <vt:lpwstr>http://www.icipe.org/content/phd-scholarship-study-feeds-resilient-aquatic-food-systems-sub-saharan-africa-fasa-project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Skilton</dc:creator>
  <cp:keywords/>
  <cp:lastModifiedBy>Mwashi, Brian</cp:lastModifiedBy>
  <cp:revision>2</cp:revision>
  <cp:lastPrinted>2022-09-29T15:05:00Z</cp:lastPrinted>
  <dcterms:created xsi:type="dcterms:W3CDTF">2023-04-11T13:12:00Z</dcterms:created>
  <dcterms:modified xsi:type="dcterms:W3CDTF">2023-04-11T13:12:00Z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